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C39" w:rsidRPr="005F7C39" w:rsidRDefault="005F7C39" w:rsidP="005F7C39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5F7C39">
        <w:rPr>
          <w:b/>
          <w:bCs/>
          <w:i/>
          <w:iCs/>
          <w:color w:val="000000"/>
          <w:sz w:val="24"/>
          <w:szCs w:val="24"/>
          <w:lang w:eastAsia="ru-RU"/>
        </w:rPr>
        <w:t xml:space="preserve">Додаток </w:t>
      </w:r>
      <w:r w:rsidR="00227853">
        <w:rPr>
          <w:b/>
          <w:bCs/>
          <w:i/>
          <w:iCs/>
          <w:color w:val="000000"/>
          <w:sz w:val="24"/>
          <w:szCs w:val="24"/>
          <w:lang w:eastAsia="ru-RU"/>
        </w:rPr>
        <w:t>71</w:t>
      </w:r>
    </w:p>
    <w:p w:rsidR="005F7C39" w:rsidRPr="005F7C39" w:rsidRDefault="005F7C39" w:rsidP="005F7C39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5F7C39">
        <w:rPr>
          <w:b/>
          <w:bCs/>
          <w:i/>
          <w:iCs/>
          <w:color w:val="000000"/>
          <w:sz w:val="24"/>
          <w:szCs w:val="24"/>
          <w:lang w:eastAsia="ru-RU"/>
        </w:rPr>
        <w:t>до рішення виконкому</w:t>
      </w:r>
    </w:p>
    <w:p w:rsidR="0090514C" w:rsidRPr="005F7C39" w:rsidRDefault="005F7C39" w:rsidP="005F7C39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5F7C39">
        <w:rPr>
          <w:b/>
          <w:bCs/>
          <w:i/>
          <w:iCs/>
          <w:color w:val="000000"/>
          <w:sz w:val="24"/>
          <w:szCs w:val="24"/>
          <w:lang w:eastAsia="ru-RU"/>
        </w:rPr>
        <w:t>районної у місті ради</w:t>
      </w:r>
      <w:r w:rsidRPr="005F7C39">
        <w:rPr>
          <w:b/>
          <w:bCs/>
          <w:i/>
          <w:iCs/>
          <w:color w:val="000000"/>
          <w:sz w:val="24"/>
          <w:szCs w:val="24"/>
          <w:lang w:eastAsia="ru-RU"/>
        </w:rPr>
        <w:br/>
      </w:r>
      <w:r w:rsidR="00227853">
        <w:rPr>
          <w:b/>
          <w:bCs/>
          <w:i/>
          <w:iCs/>
          <w:color w:val="000000"/>
          <w:sz w:val="24"/>
          <w:szCs w:val="24"/>
          <w:lang w:eastAsia="ru-RU"/>
        </w:rPr>
        <w:t>01.01</w:t>
      </w:r>
      <w:r w:rsidR="0023286F" w:rsidRPr="0023286F">
        <w:rPr>
          <w:b/>
          <w:bCs/>
          <w:i/>
          <w:iCs/>
          <w:color w:val="000000"/>
          <w:sz w:val="24"/>
          <w:szCs w:val="24"/>
          <w:lang w:eastAsia="ru-RU"/>
        </w:rPr>
        <w:t>.202</w:t>
      </w:r>
      <w:r w:rsidR="00227853">
        <w:rPr>
          <w:b/>
          <w:bCs/>
          <w:i/>
          <w:iCs/>
          <w:color w:val="000000"/>
          <w:sz w:val="24"/>
          <w:szCs w:val="24"/>
          <w:lang w:eastAsia="ru-RU"/>
        </w:rPr>
        <w:t>6</w:t>
      </w:r>
      <w:r w:rsidR="0023286F" w:rsidRPr="0023286F">
        <w:rPr>
          <w:b/>
          <w:bCs/>
          <w:i/>
          <w:iCs/>
          <w:color w:val="000000"/>
          <w:sz w:val="24"/>
          <w:szCs w:val="24"/>
          <w:lang w:eastAsia="ru-RU"/>
        </w:rPr>
        <w:t xml:space="preserve"> № </w:t>
      </w:r>
      <w:r w:rsidR="00227853">
        <w:rPr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C416D5">
        <w:rPr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90514C" w:rsidRPr="005F7C39" w:rsidRDefault="0090514C" w:rsidP="003647F3">
      <w:pPr>
        <w:jc w:val="center"/>
        <w:rPr>
          <w:b/>
          <w:bCs/>
          <w:sz w:val="10"/>
          <w:szCs w:val="24"/>
          <w:lang w:eastAsia="uk-UA"/>
        </w:rPr>
      </w:pPr>
    </w:p>
    <w:p w:rsidR="00945F5C" w:rsidRPr="00EF6F19" w:rsidRDefault="00945F5C" w:rsidP="003647F3">
      <w:pPr>
        <w:jc w:val="center"/>
        <w:rPr>
          <w:b/>
          <w:bCs/>
          <w:sz w:val="24"/>
          <w:szCs w:val="24"/>
          <w:lang w:eastAsia="uk-UA"/>
        </w:rPr>
      </w:pPr>
      <w:r w:rsidRPr="00EF6F19">
        <w:rPr>
          <w:b/>
          <w:bCs/>
          <w:sz w:val="24"/>
          <w:szCs w:val="24"/>
          <w:lang w:eastAsia="uk-UA"/>
        </w:rPr>
        <w:t>ІНФОРМАЦІЙНА КАРТКА №</w:t>
      </w:r>
      <w:r w:rsidR="005F7C39">
        <w:rPr>
          <w:b/>
          <w:bCs/>
          <w:sz w:val="24"/>
          <w:szCs w:val="24"/>
          <w:lang w:eastAsia="uk-UA"/>
        </w:rPr>
        <w:t xml:space="preserve"> </w:t>
      </w:r>
      <w:r w:rsidR="00B354D2">
        <w:rPr>
          <w:b/>
          <w:bCs/>
          <w:sz w:val="24"/>
          <w:szCs w:val="24"/>
          <w:lang w:eastAsia="uk-UA"/>
        </w:rPr>
        <w:t>40-</w:t>
      </w:r>
      <w:r w:rsidR="00227853">
        <w:rPr>
          <w:b/>
          <w:bCs/>
          <w:sz w:val="24"/>
          <w:szCs w:val="24"/>
          <w:lang w:eastAsia="uk-UA"/>
        </w:rPr>
        <w:t>36</w:t>
      </w:r>
    </w:p>
    <w:p w:rsidR="00945F5C" w:rsidRPr="00EF6F19" w:rsidRDefault="00945F5C" w:rsidP="003647F3">
      <w:pPr>
        <w:ind w:right="-89"/>
        <w:jc w:val="center"/>
        <w:rPr>
          <w:b/>
          <w:bCs/>
          <w:sz w:val="24"/>
          <w:szCs w:val="24"/>
          <w:lang w:eastAsia="uk-UA"/>
        </w:rPr>
      </w:pPr>
      <w:r w:rsidRPr="00EF6F19">
        <w:rPr>
          <w:b/>
          <w:bCs/>
          <w:sz w:val="24"/>
          <w:szCs w:val="24"/>
          <w:lang w:eastAsia="uk-UA"/>
        </w:rPr>
        <w:t>публічної послуги</w:t>
      </w:r>
    </w:p>
    <w:p w:rsidR="00945F5C" w:rsidRPr="00EF6F19" w:rsidRDefault="00945F5C" w:rsidP="003647F3">
      <w:pPr>
        <w:tabs>
          <w:tab w:val="left" w:pos="7650"/>
        </w:tabs>
        <w:jc w:val="center"/>
        <w:rPr>
          <w:b/>
          <w:sz w:val="24"/>
          <w:szCs w:val="24"/>
          <w:lang w:eastAsia="uk-UA"/>
        </w:rPr>
      </w:pPr>
      <w:r w:rsidRPr="00EF6F19">
        <w:rPr>
          <w:b/>
          <w:sz w:val="24"/>
          <w:szCs w:val="24"/>
          <w:lang w:eastAsia="uk-UA"/>
        </w:rPr>
        <w:t>Анулювання декларації про розміщення об’єкта бізнесу</w:t>
      </w:r>
    </w:p>
    <w:p w:rsidR="0090514C" w:rsidRPr="00EF6F19" w:rsidRDefault="00945F5C" w:rsidP="005F7C39">
      <w:pPr>
        <w:tabs>
          <w:tab w:val="left" w:pos="7650"/>
        </w:tabs>
        <w:jc w:val="center"/>
        <w:rPr>
          <w:b/>
          <w:sz w:val="24"/>
          <w:szCs w:val="24"/>
          <w:lang w:eastAsia="uk-UA"/>
        </w:rPr>
      </w:pPr>
      <w:r w:rsidRPr="00EF6F19">
        <w:rPr>
          <w:b/>
          <w:sz w:val="24"/>
          <w:szCs w:val="24"/>
          <w:lang w:eastAsia="uk-UA"/>
        </w:rPr>
        <w:t>(сфери нефінансових послуг, тимчасових споруд для здійснення підприємницької діяльності, у тому числі під час проведення ярмарок, державних та місцевих святкових, урочистих масових заходів, на відведених земельних ділянках</w:t>
      </w:r>
      <w:r w:rsidR="005F7C39">
        <w:rPr>
          <w:b/>
          <w:sz w:val="24"/>
          <w:szCs w:val="24"/>
          <w:lang w:eastAsia="uk-UA"/>
        </w:rPr>
        <w:t>)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3206"/>
        <w:gridCol w:w="5855"/>
      </w:tblGrid>
      <w:tr w:rsidR="002A0573" w:rsidRPr="00EF6F19" w:rsidTr="009C5F53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1A60EB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EF6F19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945F5C" w:rsidRPr="00EF6F19" w:rsidRDefault="00945F5C" w:rsidP="001A60EB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EF6F19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</w:t>
            </w:r>
          </w:p>
          <w:p w:rsidR="00945F5C" w:rsidRPr="00EF6F19" w:rsidRDefault="00945F5C" w:rsidP="001A60EB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EF6F19">
              <w:rPr>
                <w:b/>
                <w:bCs/>
                <w:sz w:val="24"/>
                <w:szCs w:val="24"/>
                <w:lang w:eastAsia="uk-UA"/>
              </w:rPr>
              <w:t xml:space="preserve">виконкому </w:t>
            </w:r>
            <w:r w:rsidRPr="00EF6F19">
              <w:rPr>
                <w:b/>
                <w:sz w:val="24"/>
                <w:szCs w:val="24"/>
                <w:lang w:eastAsia="uk-UA"/>
              </w:rPr>
              <w:t xml:space="preserve">Криворізької міської ради </w:t>
            </w:r>
            <w:r w:rsidRPr="00EF6F19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2A0573" w:rsidRPr="00EF6F19" w:rsidTr="009C5F53">
        <w:trPr>
          <w:trHeight w:val="20"/>
        </w:trPr>
        <w:tc>
          <w:tcPr>
            <w:tcW w:w="2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945F5C" w:rsidRPr="00EF6F19" w:rsidRDefault="00945F5C" w:rsidP="006B211E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EF6F19">
              <w:rPr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3000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6B211E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Центр адміністративних послуг «Віза» («Центр Дії») виконкому Криворізької міської ради (надалі - Центр)</w:t>
            </w:r>
          </w:p>
        </w:tc>
      </w:tr>
      <w:tr w:rsidR="002A0573" w:rsidRPr="00EF6F19" w:rsidTr="009C5F53">
        <w:trPr>
          <w:trHeight w:val="645"/>
        </w:trPr>
        <w:tc>
          <w:tcPr>
            <w:tcW w:w="35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 xml:space="preserve">Місцезнаходження Центру та його територіальних підрозділів </w:t>
            </w:r>
          </w:p>
        </w:tc>
        <w:tc>
          <w:tcPr>
            <w:tcW w:w="300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416D5" w:rsidRDefault="00C416D5" w:rsidP="00C416D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район: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Покровський район: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Костя Гордієнка, буд. 2, каб. 12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Інгулецький район: 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Інгулець: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Саксаганський район: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Тернівський район:</w:t>
            </w:r>
          </w:p>
          <w:p w:rsidR="00C416D5" w:rsidRDefault="00C416D5" w:rsidP="00C416D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Антона Ігнатченка, буд. 1А,  каб. 12</w:t>
            </w:r>
            <w:r w:rsidR="00CF4DFC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416D5" w:rsidRDefault="00C416D5" w:rsidP="00C416D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Центрально-Міський район:</w:t>
            </w:r>
          </w:p>
          <w:p w:rsidR="00C416D5" w:rsidRDefault="00C416D5" w:rsidP="00C416D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Староярмаркова, буд. 44</w:t>
            </w:r>
          </w:p>
          <w:p w:rsidR="00C416D5" w:rsidRDefault="00C416D5" w:rsidP="00C416D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945F5C" w:rsidRPr="00EF6F19" w:rsidRDefault="00C416D5" w:rsidP="009C5F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мобільні адміністратори (за окремим графіком)</w:t>
            </w:r>
          </w:p>
        </w:tc>
      </w:tr>
      <w:tr w:rsidR="002A0573" w:rsidRPr="00EF6F19" w:rsidTr="005F7C39">
        <w:trPr>
          <w:trHeight w:val="25"/>
        </w:trPr>
        <w:tc>
          <w:tcPr>
            <w:tcW w:w="35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45F5C" w:rsidRPr="00EF6F19" w:rsidRDefault="00945F5C" w:rsidP="009C5F53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EF6F19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00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45F5C" w:rsidRPr="00EF6F19" w:rsidRDefault="00945F5C" w:rsidP="00014E89">
            <w:pPr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1. Центр працює</w:t>
            </w:r>
            <w:r w:rsidR="00C416D5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EF6F19">
              <w:rPr>
                <w:sz w:val="24"/>
                <w:szCs w:val="24"/>
                <w:lang w:eastAsia="uk-UA"/>
              </w:rPr>
              <w:t>:</w:t>
            </w:r>
          </w:p>
          <w:p w:rsidR="00945F5C" w:rsidRPr="00EF6F19" w:rsidRDefault="00945F5C" w:rsidP="00014E89">
            <w:pPr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  <w:lang w:eastAsia="uk-UA"/>
              </w:rPr>
              <w:t>головний офіс у п</w:t>
            </w:r>
            <w:r w:rsidRPr="00EF6F19">
              <w:rPr>
                <w:sz w:val="24"/>
                <w:szCs w:val="24"/>
              </w:rPr>
              <w:t>онеділок, середу, четвер, п’ятницю, суботу з 8.00 до 16.30 годин; вівторок з 8.00 до 20.00 години, без перерви;</w:t>
            </w:r>
          </w:p>
          <w:p w:rsidR="00945F5C" w:rsidRPr="00EF6F19" w:rsidRDefault="00945F5C" w:rsidP="00014E89">
            <w:pPr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</w:rPr>
              <w:t>територіальні підрозділи - з понеділка до п’ятниці з 8.00 до 16.30, перерва з 12.30 до 13.00.</w:t>
            </w:r>
          </w:p>
          <w:p w:rsidR="00945F5C" w:rsidRPr="005F7C39" w:rsidRDefault="00945F5C" w:rsidP="00014E89">
            <w:pPr>
              <w:rPr>
                <w:sz w:val="10"/>
                <w:szCs w:val="16"/>
              </w:rPr>
            </w:pPr>
          </w:p>
          <w:p w:rsidR="00945F5C" w:rsidRPr="00EF6F19" w:rsidRDefault="00945F5C" w:rsidP="00014E89">
            <w:pPr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</w:rPr>
              <w:t>2. Прийом та видача документів для надання публічних послуг здійснюються:</w:t>
            </w:r>
          </w:p>
          <w:p w:rsidR="00945F5C" w:rsidRPr="00EF6F19" w:rsidRDefault="00945F5C" w:rsidP="00014E89">
            <w:pPr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</w:rPr>
              <w:t>у головному офісі Центру з 8.00 до 15.30 годин з понеділка до суботи (вівторок - до 20.00 години), без перерви;</w:t>
            </w:r>
          </w:p>
          <w:p w:rsidR="00945F5C" w:rsidRDefault="00945F5C" w:rsidP="00014E89">
            <w:pPr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</w:rPr>
              <w:t>у територіальних підрозділах - з понеділка до п’ятниці з 8.00 до 15.30 годин, перерва з 12.30 до 13.00</w:t>
            </w:r>
          </w:p>
          <w:p w:rsidR="00DC774E" w:rsidRPr="00EF6F19" w:rsidRDefault="00DC774E" w:rsidP="00014E89">
            <w:pPr>
              <w:rPr>
                <w:sz w:val="24"/>
                <w:szCs w:val="24"/>
              </w:rPr>
            </w:pPr>
            <w:r w:rsidRPr="00DC774E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2A0573" w:rsidRPr="00EF6F19" w:rsidTr="009C5F53">
        <w:trPr>
          <w:trHeight w:val="645"/>
        </w:trPr>
        <w:tc>
          <w:tcPr>
            <w:tcW w:w="35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6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45F5C" w:rsidRPr="00EF6F19" w:rsidRDefault="00945F5C" w:rsidP="009C5F53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00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45F5C" w:rsidRPr="00EF6F19" w:rsidRDefault="00945F5C" w:rsidP="009C5F5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F19">
              <w:rPr>
                <w:rFonts w:ascii="Times New Roman" w:hAnsi="Times New Roman"/>
                <w:sz w:val="24"/>
                <w:szCs w:val="24"/>
              </w:rPr>
              <w:t>Тел.: 0 800 500 459;</w:t>
            </w:r>
          </w:p>
          <w:p w:rsidR="00945F5C" w:rsidRPr="00EF6F19" w:rsidRDefault="00227853" w:rsidP="009C5F5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45F5C" w:rsidRPr="00EF6F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945F5C" w:rsidRPr="00EF6F1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514C" w:rsidRDefault="00227853" w:rsidP="009C5F53">
            <w:pPr>
              <w:jc w:val="left"/>
              <w:rPr>
                <w:rStyle w:val="a7"/>
                <w:sz w:val="24"/>
                <w:szCs w:val="24"/>
                <w:lang w:val="en-US" w:eastAsia="uk-UA"/>
              </w:rPr>
            </w:pPr>
            <w:hyperlink r:id="rId9" w:history="1">
              <w:r w:rsidR="0090514C" w:rsidRPr="00DA4F0B">
                <w:rPr>
                  <w:rStyle w:val="a7"/>
                  <w:sz w:val="24"/>
                  <w:szCs w:val="24"/>
                  <w:lang w:val="en-US" w:eastAsia="uk-UA"/>
                </w:rPr>
                <w:t>http</w:t>
              </w:r>
              <w:r w:rsidR="0090514C" w:rsidRPr="00DA4F0B">
                <w:rPr>
                  <w:rStyle w:val="a7"/>
                  <w:sz w:val="24"/>
                  <w:szCs w:val="24"/>
                  <w:lang w:eastAsia="uk-UA"/>
                </w:rPr>
                <w:t>://</w:t>
              </w:r>
              <w:r w:rsidR="0090514C" w:rsidRPr="00DA4F0B">
                <w:rPr>
                  <w:rStyle w:val="a7"/>
                  <w:sz w:val="24"/>
                  <w:szCs w:val="24"/>
                  <w:lang w:val="en-US" w:eastAsia="uk-UA"/>
                </w:rPr>
                <w:t>viza</w:t>
              </w:r>
              <w:r w:rsidR="0090514C" w:rsidRPr="00DA4F0B">
                <w:rPr>
                  <w:rStyle w:val="a7"/>
                  <w:sz w:val="24"/>
                  <w:szCs w:val="24"/>
                  <w:lang w:eastAsia="uk-UA"/>
                </w:rPr>
                <w:t>.</w:t>
              </w:r>
              <w:r w:rsidR="0090514C" w:rsidRPr="00DA4F0B">
                <w:rPr>
                  <w:rStyle w:val="a7"/>
                  <w:sz w:val="24"/>
                  <w:szCs w:val="24"/>
                  <w:lang w:val="en-US" w:eastAsia="uk-UA"/>
                </w:rPr>
                <w:t>kr</w:t>
              </w:r>
              <w:r w:rsidR="0090514C" w:rsidRPr="00DA4F0B">
                <w:rPr>
                  <w:rStyle w:val="a7"/>
                  <w:sz w:val="24"/>
                  <w:szCs w:val="24"/>
                  <w:lang w:eastAsia="uk-UA"/>
                </w:rPr>
                <w:t>.</w:t>
              </w:r>
              <w:r w:rsidR="0090514C" w:rsidRPr="00DA4F0B">
                <w:rPr>
                  <w:rStyle w:val="a7"/>
                  <w:sz w:val="24"/>
                  <w:szCs w:val="24"/>
                  <w:lang w:val="en-US" w:eastAsia="uk-UA"/>
                </w:rPr>
                <w:t>gov</w:t>
              </w:r>
              <w:r w:rsidR="0090514C" w:rsidRPr="00DA4F0B">
                <w:rPr>
                  <w:rStyle w:val="a7"/>
                  <w:sz w:val="24"/>
                  <w:szCs w:val="24"/>
                  <w:lang w:eastAsia="uk-UA"/>
                </w:rPr>
                <w:t>.</w:t>
              </w:r>
              <w:r w:rsidR="0090514C" w:rsidRPr="00DA4F0B">
                <w:rPr>
                  <w:rStyle w:val="a7"/>
                  <w:sz w:val="24"/>
                  <w:szCs w:val="24"/>
                  <w:lang w:val="en-US" w:eastAsia="uk-UA"/>
                </w:rPr>
                <w:t>ua</w:t>
              </w:r>
            </w:hyperlink>
          </w:p>
          <w:p w:rsidR="00DC774E" w:rsidRPr="00DC774E" w:rsidRDefault="00DC774E" w:rsidP="009C5F53">
            <w:pPr>
              <w:jc w:val="left"/>
              <w:rPr>
                <w:sz w:val="24"/>
                <w:szCs w:val="24"/>
                <w:lang w:val="en-US" w:eastAsia="uk-UA"/>
              </w:rPr>
            </w:pPr>
          </w:p>
        </w:tc>
      </w:tr>
      <w:tr w:rsidR="002A0573" w:rsidRPr="00EF6F19" w:rsidTr="009C5F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F6F19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suppressAutoHyphens/>
              <w:snapToGrid w:val="0"/>
              <w:ind w:right="-60"/>
              <w:jc w:val="left"/>
              <w:rPr>
                <w:sz w:val="24"/>
                <w:szCs w:val="24"/>
                <w:lang w:eastAsia="ar-SA"/>
              </w:rPr>
            </w:pPr>
            <w:r w:rsidRPr="00EF6F19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FC7166">
            <w:pPr>
              <w:ind w:right="82"/>
              <w:rPr>
                <w:sz w:val="24"/>
                <w:szCs w:val="24"/>
                <w:highlight w:val="white"/>
              </w:rPr>
            </w:pPr>
            <w:r w:rsidRPr="00EF6F19">
              <w:rPr>
                <w:sz w:val="24"/>
                <w:szCs w:val="24"/>
                <w:highlight w:val="white"/>
                <w:shd w:val="clear" w:color="auto" w:fill="00FF00"/>
              </w:rPr>
              <w:t>Закони України «Про місцеве самоврядування в Україні», «Про захист персональних даних»</w:t>
            </w:r>
            <w:r w:rsidR="00FC7166" w:rsidRPr="00EF6F19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адміністративні послуги», «Про адміністративну процедуру»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EF6F19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highlight w:val="white"/>
              </w:rPr>
            </w:pPr>
            <w:r w:rsidRPr="00EF6F19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EF6F19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highlight w:val="white"/>
              </w:rPr>
            </w:pPr>
            <w:r w:rsidRPr="00EF6F19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EF6F19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B57EEB" w:rsidRDefault="00D30ECB" w:rsidP="00D30ECB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>Р</w:t>
            </w:r>
            <w:r w:rsidRPr="00B57EEB">
              <w:rPr>
                <w:sz w:val="24"/>
                <w:szCs w:val="24"/>
                <w:highlight w:val="white"/>
                <w:shd w:val="clear" w:color="auto" w:fill="00FF00"/>
              </w:rPr>
              <w:t xml:space="preserve">ішення Криворізької міської ради від 31 березня 2016 року №381 «Про обсяг і межі повноважень районних у місті рад та їх виконавчих органів», зі змінами </w:t>
            </w:r>
            <w:r>
              <w:rPr>
                <w:sz w:val="24"/>
                <w:szCs w:val="24"/>
                <w:shd w:val="clear" w:color="auto" w:fill="00FF00"/>
              </w:rPr>
              <w:t xml:space="preserve"> </w:t>
            </w:r>
            <w:r w:rsidR="00B57EEB">
              <w:rPr>
                <w:bCs/>
                <w:sz w:val="24"/>
                <w:szCs w:val="26"/>
                <w:shd w:val="clear" w:color="auto" w:fill="FFFFFF"/>
              </w:rPr>
              <w:t xml:space="preserve"> </w:t>
            </w:r>
          </w:p>
        </w:tc>
      </w:tr>
      <w:tr w:rsidR="002A0573" w:rsidRPr="00EF6F19" w:rsidTr="009C5F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F6F19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  <w:p w:rsidR="00DC774E" w:rsidRPr="00EF6F19" w:rsidRDefault="00DC774E" w:rsidP="009C5F5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77671F" w:rsidP="00F301D4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Звернення заявника щодо одержання публічної послуги</w:t>
            </w:r>
            <w:r w:rsidR="00945F5C" w:rsidRPr="00EF6F19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A0573" w:rsidRPr="00EF6F19" w:rsidTr="00F301D4">
        <w:trPr>
          <w:trHeight w:val="828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F301D4" w:rsidP="00014E89">
            <w:pPr>
              <w:ind w:left="57"/>
              <w:rPr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 xml:space="preserve">  </w:t>
            </w:r>
            <w:r w:rsidR="00317B40" w:rsidRPr="00EF6F19">
              <w:rPr>
                <w:sz w:val="24"/>
                <w:szCs w:val="24"/>
                <w:highlight w:val="white"/>
                <w:shd w:val="clear" w:color="auto" w:fill="00FF00"/>
              </w:rPr>
              <w:t xml:space="preserve">Заява </w:t>
            </w:r>
            <w:r w:rsidR="00945F5C" w:rsidRPr="00EF6F19">
              <w:rPr>
                <w:sz w:val="24"/>
                <w:szCs w:val="24"/>
                <w:highlight w:val="white"/>
                <w:shd w:val="clear" w:color="auto" w:fill="00FF00"/>
              </w:rPr>
              <w:t xml:space="preserve">встановленого зразка; </w:t>
            </w:r>
          </w:p>
          <w:p w:rsidR="00945F5C" w:rsidRPr="00F301D4" w:rsidRDefault="00F301D4" w:rsidP="00F301D4">
            <w:pPr>
              <w:pStyle w:val="a6"/>
              <w:spacing w:after="0"/>
              <w:jc w:val="both"/>
              <w:rPr>
                <w:shd w:val="clear" w:color="auto" w:fill="00FF00"/>
              </w:rPr>
            </w:pPr>
            <w:r>
              <w:rPr>
                <w:highlight w:val="white"/>
                <w:shd w:val="clear" w:color="auto" w:fill="00FF00"/>
              </w:rPr>
              <w:t xml:space="preserve">   </w:t>
            </w:r>
            <w:r w:rsidR="00945F5C" w:rsidRPr="00EF6F19">
              <w:rPr>
                <w:highlight w:val="white"/>
                <w:shd w:val="clear" w:color="auto" w:fill="00FF00"/>
              </w:rPr>
              <w:t>оригінал декларації про розміщення об’єкта бізнесу (за наявності</w:t>
            </w:r>
            <w:r w:rsidR="00945F5C" w:rsidRPr="00B01668">
              <w:rPr>
                <w:highlight w:val="white"/>
                <w:shd w:val="clear" w:color="auto" w:fill="00FF00"/>
              </w:rPr>
              <w:t xml:space="preserve">) </w:t>
            </w:r>
          </w:p>
        </w:tc>
      </w:tr>
      <w:tr w:rsidR="004F5801" w:rsidRPr="00291881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291881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291881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291881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291881">
              <w:rPr>
                <w:sz w:val="24"/>
                <w:szCs w:val="24"/>
                <w:lang w:eastAsia="uk-UA"/>
              </w:rPr>
              <w:t>Порядок та спосіб подання документів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291881" w:rsidRDefault="004F5801" w:rsidP="00F301D4">
            <w:pPr>
              <w:rPr>
                <w:sz w:val="24"/>
                <w:szCs w:val="24"/>
              </w:rPr>
            </w:pPr>
            <w:r w:rsidRPr="00291881">
              <w:rPr>
                <w:sz w:val="24"/>
                <w:szCs w:val="24"/>
              </w:rPr>
              <w:t xml:space="preserve">    </w:t>
            </w:r>
            <w:r w:rsidR="00945F5C" w:rsidRPr="00291881">
              <w:rPr>
                <w:sz w:val="24"/>
                <w:szCs w:val="24"/>
              </w:rPr>
              <w:t>Заява пода</w:t>
            </w:r>
            <w:r w:rsidR="00317B40" w:rsidRPr="00291881">
              <w:rPr>
                <w:sz w:val="24"/>
                <w:szCs w:val="24"/>
              </w:rPr>
              <w:t>є</w:t>
            </w:r>
            <w:r w:rsidR="00945F5C" w:rsidRPr="00291881">
              <w:rPr>
                <w:sz w:val="24"/>
                <w:szCs w:val="24"/>
              </w:rPr>
              <w:t>ться в Центр особисто або через представника</w:t>
            </w:r>
            <w:r w:rsidR="00317B40" w:rsidRPr="00291881">
              <w:rPr>
                <w:sz w:val="24"/>
                <w:szCs w:val="24"/>
              </w:rPr>
              <w:t xml:space="preserve"> (за довіреністю)</w:t>
            </w:r>
            <w:r w:rsidR="00945F5C" w:rsidRPr="00291881">
              <w:rPr>
                <w:sz w:val="24"/>
                <w:szCs w:val="24"/>
              </w:rPr>
              <w:t>, надсила</w:t>
            </w:r>
            <w:r w:rsidR="00317B40" w:rsidRPr="00291881">
              <w:rPr>
                <w:sz w:val="24"/>
                <w:szCs w:val="24"/>
              </w:rPr>
              <w:t>є</w:t>
            </w:r>
            <w:r w:rsidR="00945F5C" w:rsidRPr="00291881">
              <w:rPr>
                <w:sz w:val="24"/>
                <w:szCs w:val="24"/>
              </w:rPr>
              <w:t>ться поштою (рекомендованим листом з описом вкладення)</w:t>
            </w:r>
            <w:r w:rsidRPr="00291881">
              <w:rPr>
                <w:sz w:val="24"/>
                <w:szCs w:val="24"/>
              </w:rPr>
              <w:t>.</w:t>
            </w:r>
          </w:p>
          <w:p w:rsidR="00DC774E" w:rsidRPr="00DC774E" w:rsidRDefault="004F5801" w:rsidP="00F301D4">
            <w:pPr>
              <w:rPr>
                <w:sz w:val="24"/>
              </w:rPr>
            </w:pPr>
            <w:r w:rsidRPr="00291881">
              <w:rPr>
                <w:sz w:val="24"/>
              </w:rPr>
              <w:t xml:space="preserve">     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Платність/безоплатність  публічної послуги</w:t>
            </w:r>
          </w:p>
          <w:p w:rsidR="00DC774E" w:rsidRPr="00EF6F19" w:rsidRDefault="00DC774E" w:rsidP="009C5F5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</w:rPr>
              <w:t>Безоплатно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Строк надання публічної</w:t>
            </w:r>
          </w:p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B57EEB" w:rsidRDefault="00945F5C" w:rsidP="00B57EEB">
            <w:pPr>
              <w:pStyle w:val="Standard"/>
              <w:ind w:left="281" w:hanging="281"/>
              <w:jc w:val="both"/>
              <w:rPr>
                <w:rFonts w:cs="Times New Roman"/>
                <w:lang w:val="uk-UA"/>
              </w:rPr>
            </w:pPr>
            <w:r w:rsidRPr="00EF6F19">
              <w:rPr>
                <w:rFonts w:cs="Times New Roman"/>
                <w:lang w:val="uk-UA"/>
              </w:rPr>
              <w:t>До 2 робочих днів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Перелік підстав для відмови в наданні публічної послуги</w:t>
            </w:r>
          </w:p>
          <w:p w:rsidR="00DC774E" w:rsidRPr="00EF6F19" w:rsidRDefault="00DC774E" w:rsidP="009C5F5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pStyle w:val="a5"/>
              <w:suppressAutoHyphens/>
              <w:ind w:left="223" w:hanging="223"/>
              <w:jc w:val="center"/>
              <w:rPr>
                <w:sz w:val="24"/>
                <w:szCs w:val="24"/>
              </w:rPr>
            </w:pPr>
            <w:r w:rsidRPr="00EF6F19">
              <w:rPr>
                <w:sz w:val="24"/>
                <w:szCs w:val="24"/>
              </w:rPr>
              <w:t>-</w:t>
            </w:r>
          </w:p>
        </w:tc>
      </w:tr>
      <w:tr w:rsidR="002A0573" w:rsidRPr="00EF6F19" w:rsidTr="004F5801">
        <w:trPr>
          <w:trHeight w:val="82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F7C39" w:rsidRPr="00DC774E" w:rsidRDefault="00B01668" w:rsidP="003A54C2">
            <w:pPr>
              <w:pStyle w:val="a6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</w:rPr>
              <w:t>Виключення відомостей про об’єкт з відповідних ресурсів  на офіційному вебпорталі міста Кривого Рогу «Криворізький ресурсний центр» та зміна статусу декларації про розміщенн</w:t>
            </w:r>
            <w:bookmarkStart w:id="0" w:name="_GoBack"/>
            <w:bookmarkEnd w:id="0"/>
            <w:r>
              <w:rPr>
                <w:color w:val="000000"/>
              </w:rPr>
              <w:t xml:space="preserve">я об’єкта бізнесу з «Діюча» на «Анульована» </w:t>
            </w:r>
          </w:p>
        </w:tc>
      </w:tr>
      <w:tr w:rsidR="002A0573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Спосіб отримання результату надання публічної послуги</w:t>
            </w:r>
          </w:p>
          <w:p w:rsidR="005F7C39" w:rsidRPr="00EF6F19" w:rsidRDefault="005F7C39" w:rsidP="009C5F5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9A19A1" w:rsidRDefault="00C03D13" w:rsidP="00C03D13">
            <w:pPr>
              <w:ind w:right="82"/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A19A1">
              <w:rPr>
                <w:color w:val="000000" w:themeColor="text1"/>
                <w:sz w:val="24"/>
                <w:szCs w:val="24"/>
              </w:rPr>
              <w:t xml:space="preserve">Повідомлення про зміну статусу декларації </w:t>
            </w:r>
          </w:p>
        </w:tc>
      </w:tr>
      <w:tr w:rsidR="00945F5C" w:rsidRPr="00EF6F19" w:rsidTr="009C5F5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center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EF6F19" w:rsidRDefault="00945F5C" w:rsidP="009C5F53">
            <w:pPr>
              <w:jc w:val="left"/>
              <w:rPr>
                <w:sz w:val="24"/>
                <w:szCs w:val="24"/>
                <w:lang w:eastAsia="uk-UA"/>
              </w:rPr>
            </w:pPr>
            <w:r w:rsidRPr="00EF6F19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5F5C" w:rsidRPr="00291881" w:rsidRDefault="00D30ECB" w:rsidP="00291881">
            <w:pPr>
              <w:tabs>
                <w:tab w:val="left" w:pos="350"/>
              </w:tabs>
              <w:ind w:right="82"/>
              <w:rPr>
                <w:sz w:val="24"/>
                <w:szCs w:val="24"/>
              </w:rPr>
            </w:pPr>
            <w:r w:rsidRPr="00291881">
              <w:rPr>
                <w:sz w:val="24"/>
                <w:szCs w:val="24"/>
              </w:rPr>
              <w:t xml:space="preserve"> </w:t>
            </w:r>
            <w:r w:rsidR="00C92CBB" w:rsidRPr="00291881">
              <w:rPr>
                <w:sz w:val="24"/>
                <w:szCs w:val="24"/>
              </w:rPr>
              <w:t xml:space="preserve"> </w:t>
            </w:r>
            <w:r w:rsidRPr="00291881">
              <w:rPr>
                <w:sz w:val="24"/>
                <w:szCs w:val="24"/>
              </w:rPr>
              <w:t xml:space="preserve"> </w:t>
            </w:r>
            <w:r w:rsidR="00291881">
              <w:rPr>
                <w:sz w:val="24"/>
                <w:szCs w:val="24"/>
              </w:rPr>
              <w:t xml:space="preserve"> </w:t>
            </w:r>
            <w:r w:rsidR="004F5801" w:rsidRPr="00291881">
              <w:rPr>
                <w:sz w:val="24"/>
                <w:szCs w:val="24"/>
              </w:rPr>
              <w:t xml:space="preserve"> Суб’єкт звернення </w:t>
            </w:r>
            <w:r w:rsidR="004F5801" w:rsidRPr="00291881">
              <w:rPr>
                <w:sz w:val="24"/>
                <w:szCs w:val="24"/>
                <w:lang w:eastAsia="ru-RU"/>
              </w:rPr>
              <w:t xml:space="preserve">має право оскаржити результат надання публічної послуги шляхом подачі скарги до органу, якому підпорядковується особа, </w:t>
            </w:r>
            <w:r w:rsidR="009A19A1" w:rsidRPr="00291881">
              <w:rPr>
                <w:sz w:val="24"/>
                <w:szCs w:val="24"/>
                <w:lang w:eastAsia="ru-RU"/>
              </w:rPr>
              <w:t>уповноважена</w:t>
            </w:r>
            <w:r w:rsidR="004F5801" w:rsidRPr="00291881">
              <w:rPr>
                <w:sz w:val="24"/>
                <w:szCs w:val="24"/>
                <w:lang w:eastAsia="ru-RU"/>
              </w:rPr>
              <w:t>, відповідно до закону, надавати публічні послуги, або в судовому порядку</w:t>
            </w:r>
          </w:p>
        </w:tc>
      </w:tr>
    </w:tbl>
    <w:p w:rsidR="00945F5C" w:rsidRPr="00EF6F19" w:rsidRDefault="00945F5C" w:rsidP="003647F3">
      <w:pPr>
        <w:outlineLvl w:val="0"/>
        <w:rPr>
          <w:sz w:val="6"/>
          <w:szCs w:val="6"/>
        </w:rPr>
      </w:pPr>
    </w:p>
    <w:p w:rsidR="0090514C" w:rsidRPr="00E0366A" w:rsidRDefault="0090514C" w:rsidP="0090514C">
      <w:pPr>
        <w:rPr>
          <w:b/>
          <w:i/>
          <w:sz w:val="24"/>
          <w:szCs w:val="24"/>
        </w:rPr>
      </w:pPr>
      <w:r w:rsidRPr="00E0366A">
        <w:rPr>
          <w:b/>
          <w:i/>
          <w:sz w:val="24"/>
          <w:szCs w:val="24"/>
        </w:rPr>
        <w:t xml:space="preserve">Керуюча справами виконкому </w:t>
      </w:r>
    </w:p>
    <w:p w:rsidR="0090514C" w:rsidRPr="00E0366A" w:rsidRDefault="0090514C" w:rsidP="0090514C">
      <w:pPr>
        <w:rPr>
          <w:b/>
          <w:i/>
          <w:sz w:val="24"/>
          <w:szCs w:val="24"/>
        </w:rPr>
      </w:pPr>
      <w:r w:rsidRPr="00E0366A">
        <w:rPr>
          <w:b/>
          <w:i/>
          <w:sz w:val="24"/>
          <w:szCs w:val="24"/>
        </w:rPr>
        <w:t>районної у місті ради</w:t>
      </w:r>
      <w:r w:rsidRPr="00E0366A">
        <w:rPr>
          <w:b/>
          <w:i/>
          <w:sz w:val="24"/>
          <w:szCs w:val="24"/>
        </w:rPr>
        <w:tab/>
      </w:r>
      <w:r w:rsidRPr="00E0366A">
        <w:rPr>
          <w:b/>
          <w:i/>
          <w:sz w:val="24"/>
          <w:szCs w:val="24"/>
        </w:rPr>
        <w:tab/>
      </w:r>
      <w:r w:rsidRPr="00E0366A">
        <w:rPr>
          <w:b/>
          <w:i/>
          <w:sz w:val="24"/>
          <w:szCs w:val="24"/>
        </w:rPr>
        <w:tab/>
      </w:r>
      <w:r w:rsidRPr="00E0366A">
        <w:rPr>
          <w:b/>
          <w:i/>
          <w:sz w:val="24"/>
          <w:szCs w:val="24"/>
        </w:rPr>
        <w:tab/>
      </w:r>
      <w:r w:rsidRPr="00E0366A">
        <w:rPr>
          <w:b/>
          <w:i/>
          <w:sz w:val="24"/>
          <w:szCs w:val="24"/>
        </w:rPr>
        <w:tab/>
      </w:r>
      <w:r w:rsidRPr="00E0366A">
        <w:rPr>
          <w:b/>
          <w:i/>
          <w:sz w:val="24"/>
          <w:szCs w:val="24"/>
        </w:rPr>
        <w:tab/>
      </w:r>
      <w:r w:rsidRPr="00E0366A">
        <w:rPr>
          <w:b/>
          <w:i/>
          <w:sz w:val="24"/>
          <w:szCs w:val="24"/>
        </w:rPr>
        <w:tab/>
        <w:t>Алла ГОЛОВАТА</w:t>
      </w:r>
    </w:p>
    <w:p w:rsidR="0090514C" w:rsidRPr="00E0366A" w:rsidRDefault="0090514C" w:rsidP="0090514C"/>
    <w:p w:rsidR="00945F5C" w:rsidRPr="00E0366A" w:rsidRDefault="00945F5C" w:rsidP="00116D76">
      <w:pPr>
        <w:rPr>
          <w:sz w:val="24"/>
          <w:szCs w:val="24"/>
        </w:rPr>
      </w:pPr>
    </w:p>
    <w:sectPr w:rsidR="00945F5C" w:rsidRPr="00E0366A" w:rsidSect="005F7C3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2B0" w:rsidRDefault="003722B0">
      <w:r>
        <w:separator/>
      </w:r>
    </w:p>
  </w:endnote>
  <w:endnote w:type="continuationSeparator" w:id="0">
    <w:p w:rsidR="003722B0" w:rsidRDefault="0037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2B0" w:rsidRDefault="003722B0">
      <w:r>
        <w:separator/>
      </w:r>
    </w:p>
  </w:footnote>
  <w:footnote w:type="continuationSeparator" w:id="0">
    <w:p w:rsidR="003722B0" w:rsidRDefault="00372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FBF" w:rsidRDefault="008A08D5" w:rsidP="008A08D5">
    <w:pPr>
      <w:pStyle w:val="a3"/>
      <w:tabs>
        <w:tab w:val="left" w:pos="6525"/>
      </w:tabs>
      <w:jc w:val="left"/>
      <w:rPr>
        <w:i/>
        <w:sz w:val="24"/>
        <w:szCs w:val="24"/>
        <w:lang w:val="ru-RU"/>
      </w:rPr>
    </w:pPr>
    <w:r>
      <w:rPr>
        <w:sz w:val="24"/>
        <w:szCs w:val="24"/>
      </w:rPr>
      <w:tab/>
    </w:r>
    <w:r w:rsidR="00D043C0" w:rsidRPr="00B7258D">
      <w:rPr>
        <w:sz w:val="24"/>
        <w:szCs w:val="24"/>
      </w:rPr>
      <w:fldChar w:fldCharType="begin"/>
    </w:r>
    <w:r w:rsidR="00054FBF" w:rsidRPr="00B7258D">
      <w:rPr>
        <w:sz w:val="24"/>
        <w:szCs w:val="24"/>
      </w:rPr>
      <w:instrText>PAGE   \* MERGEFORMAT</w:instrText>
    </w:r>
    <w:r w:rsidR="00D043C0" w:rsidRPr="00B7258D">
      <w:rPr>
        <w:sz w:val="24"/>
        <w:szCs w:val="24"/>
      </w:rPr>
      <w:fldChar w:fldCharType="separate"/>
    </w:r>
    <w:r w:rsidR="00227853" w:rsidRPr="00227853">
      <w:rPr>
        <w:noProof/>
        <w:sz w:val="24"/>
        <w:szCs w:val="24"/>
        <w:lang w:val="ru-RU"/>
      </w:rPr>
      <w:t>3</w:t>
    </w:r>
    <w:r w:rsidR="00D043C0" w:rsidRPr="00B7258D">
      <w:rPr>
        <w:sz w:val="24"/>
        <w:szCs w:val="24"/>
      </w:rPr>
      <w:fldChar w:fldCharType="end"/>
    </w:r>
    <w:r>
      <w:rPr>
        <w:sz w:val="24"/>
        <w:szCs w:val="24"/>
      </w:rPr>
      <w:tab/>
    </w:r>
    <w:r w:rsidRPr="008A08D5">
      <w:rPr>
        <w:b/>
        <w:i/>
        <w:sz w:val="24"/>
      </w:rPr>
      <w:t>Продовження додатка</w:t>
    </w:r>
    <w:r>
      <w:rPr>
        <w:b/>
        <w:i/>
        <w:sz w:val="24"/>
      </w:rPr>
      <w:t xml:space="preserve"> </w:t>
    </w:r>
    <w:r w:rsidR="00227853">
      <w:rPr>
        <w:b/>
        <w:i/>
        <w:sz w:val="24"/>
      </w:rPr>
      <w:t>71</w:t>
    </w:r>
  </w:p>
  <w:p w:rsidR="00054FBF" w:rsidRPr="00A73D21" w:rsidRDefault="00054FBF" w:rsidP="008B217E">
    <w:pPr>
      <w:pStyle w:val="a3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1A71747"/>
    <w:multiLevelType w:val="multilevel"/>
    <w:tmpl w:val="5F52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66214DD"/>
    <w:multiLevelType w:val="hybridMultilevel"/>
    <w:tmpl w:val="49DA7EB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5520F"/>
    <w:multiLevelType w:val="hybridMultilevel"/>
    <w:tmpl w:val="9244A3C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743CA"/>
    <w:multiLevelType w:val="hybridMultilevel"/>
    <w:tmpl w:val="DE9ED0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783964"/>
    <w:multiLevelType w:val="hybridMultilevel"/>
    <w:tmpl w:val="C4D46E4E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2295"/>
    <w:multiLevelType w:val="hybridMultilevel"/>
    <w:tmpl w:val="B58C2976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1" w15:restartNumberingAfterBreak="0">
    <w:nsid w:val="13AB28F1"/>
    <w:multiLevelType w:val="hybridMultilevel"/>
    <w:tmpl w:val="E3B89972"/>
    <w:lvl w:ilvl="0" w:tplc="672425C2">
      <w:numFmt w:val="bullet"/>
      <w:lvlText w:val="-"/>
      <w:lvlJc w:val="left"/>
      <w:pPr>
        <w:tabs>
          <w:tab w:val="num" w:pos="802"/>
        </w:tabs>
        <w:ind w:left="8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2"/>
        </w:tabs>
        <w:ind w:left="15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2"/>
        </w:tabs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2"/>
        </w:tabs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2"/>
        </w:tabs>
        <w:ind w:left="36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2"/>
        </w:tabs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2"/>
        </w:tabs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2"/>
        </w:tabs>
        <w:ind w:left="58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2"/>
        </w:tabs>
        <w:ind w:left="6562" w:hanging="360"/>
      </w:pPr>
      <w:rPr>
        <w:rFonts w:ascii="Wingdings" w:hAnsi="Wingdings" w:hint="default"/>
      </w:rPr>
    </w:lvl>
  </w:abstractNum>
  <w:abstractNum w:abstractNumId="12" w15:restartNumberingAfterBreak="0">
    <w:nsid w:val="14F81A93"/>
    <w:multiLevelType w:val="hybridMultilevel"/>
    <w:tmpl w:val="65F00C3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4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44F25"/>
    <w:multiLevelType w:val="hybridMultilevel"/>
    <w:tmpl w:val="25B052E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A3985"/>
    <w:multiLevelType w:val="hybridMultilevel"/>
    <w:tmpl w:val="D01C7BF2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4012DB"/>
    <w:multiLevelType w:val="hybridMultilevel"/>
    <w:tmpl w:val="431272E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6438BF"/>
    <w:multiLevelType w:val="hybridMultilevel"/>
    <w:tmpl w:val="6E6C7C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AB4FCC"/>
    <w:multiLevelType w:val="hybridMultilevel"/>
    <w:tmpl w:val="EBC0C0AA"/>
    <w:lvl w:ilvl="0" w:tplc="8B34E60E">
      <w:start w:val="3"/>
      <w:numFmt w:val="bullet"/>
      <w:lvlText w:val="-"/>
      <w:lvlJc w:val="left"/>
      <w:pPr>
        <w:ind w:left="98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21" w15:restartNumberingAfterBreak="0">
    <w:nsid w:val="29B01113"/>
    <w:multiLevelType w:val="hybridMultilevel"/>
    <w:tmpl w:val="6C68320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A0CCD"/>
    <w:multiLevelType w:val="hybridMultilevel"/>
    <w:tmpl w:val="8214C2C2"/>
    <w:lvl w:ilvl="0" w:tplc="8B34E60E">
      <w:start w:val="3"/>
      <w:numFmt w:val="bullet"/>
      <w:lvlText w:val="-"/>
      <w:lvlJc w:val="left"/>
      <w:pPr>
        <w:tabs>
          <w:tab w:val="num" w:pos="445"/>
        </w:tabs>
        <w:ind w:left="44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23" w15:restartNumberingAfterBreak="0">
    <w:nsid w:val="2B5923F4"/>
    <w:multiLevelType w:val="hybridMultilevel"/>
    <w:tmpl w:val="C9F69F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672425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93A08"/>
    <w:multiLevelType w:val="hybridMultilevel"/>
    <w:tmpl w:val="F704E450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1463CD"/>
    <w:multiLevelType w:val="hybridMultilevel"/>
    <w:tmpl w:val="D4C63F60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4A7A75"/>
    <w:multiLevelType w:val="hybridMultilevel"/>
    <w:tmpl w:val="4ECEC704"/>
    <w:lvl w:ilvl="0" w:tplc="672425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24E0A85"/>
    <w:multiLevelType w:val="hybridMultilevel"/>
    <w:tmpl w:val="0EF2BF46"/>
    <w:lvl w:ilvl="0" w:tplc="2F0E7F8E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34420EDE"/>
    <w:multiLevelType w:val="hybridMultilevel"/>
    <w:tmpl w:val="0846C156"/>
    <w:lvl w:ilvl="0" w:tplc="672425C2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30" w15:restartNumberingAfterBreak="0">
    <w:nsid w:val="37917593"/>
    <w:multiLevelType w:val="hybridMultilevel"/>
    <w:tmpl w:val="C41CE7A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BF451A"/>
    <w:multiLevelType w:val="hybridMultilevel"/>
    <w:tmpl w:val="5E28BD0E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7C37E0"/>
    <w:multiLevelType w:val="hybridMultilevel"/>
    <w:tmpl w:val="8B2C9A90"/>
    <w:lvl w:ilvl="0" w:tplc="672425C2"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34" w15:restartNumberingAfterBreak="0">
    <w:nsid w:val="404D0E40"/>
    <w:multiLevelType w:val="hybridMultilevel"/>
    <w:tmpl w:val="CD48F37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464FEC"/>
    <w:multiLevelType w:val="hybridMultilevel"/>
    <w:tmpl w:val="8B9A331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79424D"/>
    <w:multiLevelType w:val="hybridMultilevel"/>
    <w:tmpl w:val="988256A0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8B50B7"/>
    <w:multiLevelType w:val="hybridMultilevel"/>
    <w:tmpl w:val="6434AA0E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36B86"/>
    <w:multiLevelType w:val="hybridMultilevel"/>
    <w:tmpl w:val="86E2286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A76F87"/>
    <w:multiLevelType w:val="hybridMultilevel"/>
    <w:tmpl w:val="B7220FE4"/>
    <w:lvl w:ilvl="0" w:tplc="672425C2">
      <w:numFmt w:val="bullet"/>
      <w:lvlText w:val="-"/>
      <w:lvlJc w:val="left"/>
      <w:pPr>
        <w:tabs>
          <w:tab w:val="num" w:pos="802"/>
        </w:tabs>
        <w:ind w:left="8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2"/>
        </w:tabs>
        <w:ind w:left="15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2"/>
        </w:tabs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2"/>
        </w:tabs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2"/>
        </w:tabs>
        <w:ind w:left="36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2"/>
        </w:tabs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2"/>
        </w:tabs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2"/>
        </w:tabs>
        <w:ind w:left="58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2"/>
        </w:tabs>
        <w:ind w:left="6562" w:hanging="360"/>
      </w:pPr>
      <w:rPr>
        <w:rFonts w:ascii="Wingdings" w:hAnsi="Wingdings" w:hint="default"/>
      </w:rPr>
    </w:lvl>
  </w:abstractNum>
  <w:abstractNum w:abstractNumId="40" w15:restartNumberingAfterBreak="0">
    <w:nsid w:val="547850FC"/>
    <w:multiLevelType w:val="hybridMultilevel"/>
    <w:tmpl w:val="1EA2AB70"/>
    <w:lvl w:ilvl="0" w:tplc="2C8654B8"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41" w15:restartNumberingAfterBreak="0">
    <w:nsid w:val="56665B40"/>
    <w:multiLevelType w:val="hybridMultilevel"/>
    <w:tmpl w:val="CD50F6B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1B70AF"/>
    <w:multiLevelType w:val="multilevel"/>
    <w:tmpl w:val="B8ECA76C"/>
    <w:lvl w:ilvl="0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43" w15:restartNumberingAfterBreak="0">
    <w:nsid w:val="59705AEB"/>
    <w:multiLevelType w:val="hybridMultilevel"/>
    <w:tmpl w:val="42CAC04C"/>
    <w:lvl w:ilvl="0" w:tplc="8B34E60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9C7058"/>
    <w:multiLevelType w:val="hybridMultilevel"/>
    <w:tmpl w:val="81AAE636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8E4AA2"/>
    <w:multiLevelType w:val="hybridMultilevel"/>
    <w:tmpl w:val="CACEF73A"/>
    <w:lvl w:ilvl="0" w:tplc="8B34E60E">
      <w:start w:val="3"/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3"/>
        </w:tabs>
        <w:ind w:left="16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3"/>
        </w:tabs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3"/>
        </w:tabs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3"/>
        </w:tabs>
        <w:ind w:left="38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3"/>
        </w:tabs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3"/>
        </w:tabs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3"/>
        </w:tabs>
        <w:ind w:left="60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3"/>
        </w:tabs>
        <w:ind w:left="6733" w:hanging="360"/>
      </w:pPr>
      <w:rPr>
        <w:rFonts w:ascii="Wingdings" w:hAnsi="Wingdings" w:hint="default"/>
      </w:rPr>
    </w:lvl>
  </w:abstractNum>
  <w:abstractNum w:abstractNumId="46" w15:restartNumberingAfterBreak="0">
    <w:nsid w:val="5C4928E9"/>
    <w:multiLevelType w:val="hybridMultilevel"/>
    <w:tmpl w:val="1E38A87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8A06A1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A418F0"/>
    <w:multiLevelType w:val="hybridMultilevel"/>
    <w:tmpl w:val="BFEE8222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F8748A"/>
    <w:multiLevelType w:val="hybridMultilevel"/>
    <w:tmpl w:val="90CC523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8B34E60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2E32B4"/>
    <w:multiLevelType w:val="hybridMultilevel"/>
    <w:tmpl w:val="B9C8BA7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E67937"/>
    <w:multiLevelType w:val="hybridMultilevel"/>
    <w:tmpl w:val="BC186B6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3D7A20"/>
    <w:multiLevelType w:val="hybridMultilevel"/>
    <w:tmpl w:val="E99CBAC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B2469D"/>
    <w:multiLevelType w:val="multilevel"/>
    <w:tmpl w:val="C9F69FFE"/>
    <w:lvl w:ilvl="0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BA5EA5"/>
    <w:multiLevelType w:val="hybridMultilevel"/>
    <w:tmpl w:val="76BA5752"/>
    <w:lvl w:ilvl="0" w:tplc="8B34E60E">
      <w:start w:val="3"/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3"/>
        </w:tabs>
        <w:ind w:left="16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3"/>
        </w:tabs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3"/>
        </w:tabs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3"/>
        </w:tabs>
        <w:ind w:left="38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3"/>
        </w:tabs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3"/>
        </w:tabs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3"/>
        </w:tabs>
        <w:ind w:left="60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3"/>
        </w:tabs>
        <w:ind w:left="6733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2"/>
  </w:num>
  <w:num w:numId="3">
    <w:abstractNumId w:val="53"/>
  </w:num>
  <w:num w:numId="4">
    <w:abstractNumId w:val="23"/>
  </w:num>
  <w:num w:numId="5">
    <w:abstractNumId w:val="14"/>
  </w:num>
  <w:num w:numId="6">
    <w:abstractNumId w:val="13"/>
  </w:num>
  <w:num w:numId="7">
    <w:abstractNumId w:val="16"/>
  </w:num>
  <w:num w:numId="8">
    <w:abstractNumId w:val="10"/>
  </w:num>
  <w:num w:numId="9">
    <w:abstractNumId w:val="26"/>
  </w:num>
  <w:num w:numId="10">
    <w:abstractNumId w:val="27"/>
  </w:num>
  <w:num w:numId="11">
    <w:abstractNumId w:val="51"/>
  </w:num>
  <w:num w:numId="12">
    <w:abstractNumId w:val="37"/>
  </w:num>
  <w:num w:numId="13">
    <w:abstractNumId w:val="38"/>
  </w:num>
  <w:num w:numId="14">
    <w:abstractNumId w:val="48"/>
  </w:num>
  <w:num w:numId="15">
    <w:abstractNumId w:val="34"/>
  </w:num>
  <w:num w:numId="16">
    <w:abstractNumId w:val="35"/>
  </w:num>
  <w:num w:numId="17">
    <w:abstractNumId w:val="21"/>
  </w:num>
  <w:num w:numId="18">
    <w:abstractNumId w:val="30"/>
  </w:num>
  <w:num w:numId="19">
    <w:abstractNumId w:val="41"/>
  </w:num>
  <w:num w:numId="20">
    <w:abstractNumId w:val="25"/>
  </w:num>
  <w:num w:numId="21">
    <w:abstractNumId w:val="31"/>
  </w:num>
  <w:num w:numId="22">
    <w:abstractNumId w:val="24"/>
  </w:num>
  <w:num w:numId="23">
    <w:abstractNumId w:val="6"/>
  </w:num>
  <w:num w:numId="24">
    <w:abstractNumId w:val="9"/>
  </w:num>
  <w:num w:numId="25">
    <w:abstractNumId w:val="18"/>
  </w:num>
  <w:num w:numId="26">
    <w:abstractNumId w:val="39"/>
  </w:num>
  <w:num w:numId="27">
    <w:abstractNumId w:val="17"/>
  </w:num>
  <w:num w:numId="28">
    <w:abstractNumId w:val="36"/>
  </w:num>
  <w:num w:numId="29">
    <w:abstractNumId w:val="11"/>
  </w:num>
  <w:num w:numId="30">
    <w:abstractNumId w:val="28"/>
  </w:num>
  <w:num w:numId="31">
    <w:abstractNumId w:val="49"/>
  </w:num>
  <w:num w:numId="32">
    <w:abstractNumId w:val="5"/>
  </w:num>
  <w:num w:numId="33">
    <w:abstractNumId w:val="8"/>
  </w:num>
  <w:num w:numId="34">
    <w:abstractNumId w:val="44"/>
  </w:num>
  <w:num w:numId="35">
    <w:abstractNumId w:val="12"/>
  </w:num>
  <w:num w:numId="36">
    <w:abstractNumId w:val="47"/>
  </w:num>
  <w:num w:numId="37">
    <w:abstractNumId w:val="19"/>
  </w:num>
  <w:num w:numId="38">
    <w:abstractNumId w:val="7"/>
  </w:num>
  <w:num w:numId="39">
    <w:abstractNumId w:val="46"/>
  </w:num>
  <w:num w:numId="40">
    <w:abstractNumId w:val="15"/>
  </w:num>
  <w:num w:numId="41">
    <w:abstractNumId w:val="43"/>
  </w:num>
  <w:num w:numId="42">
    <w:abstractNumId w:val="50"/>
  </w:num>
  <w:num w:numId="43">
    <w:abstractNumId w:val="4"/>
  </w:num>
  <w:num w:numId="44">
    <w:abstractNumId w:val="20"/>
  </w:num>
  <w:num w:numId="45">
    <w:abstractNumId w:val="45"/>
  </w:num>
  <w:num w:numId="46">
    <w:abstractNumId w:val="54"/>
  </w:num>
  <w:num w:numId="47">
    <w:abstractNumId w:val="40"/>
  </w:num>
  <w:num w:numId="48">
    <w:abstractNumId w:val="42"/>
  </w:num>
  <w:num w:numId="49">
    <w:abstractNumId w:val="33"/>
  </w:num>
  <w:num w:numId="50">
    <w:abstractNumId w:val="52"/>
  </w:num>
  <w:num w:numId="51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oNotHyphenateCap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1AF6"/>
    <w:rsid w:val="00002B0F"/>
    <w:rsid w:val="00003082"/>
    <w:rsid w:val="00003B72"/>
    <w:rsid w:val="00004B11"/>
    <w:rsid w:val="00007DEC"/>
    <w:rsid w:val="00007E16"/>
    <w:rsid w:val="00007E5B"/>
    <w:rsid w:val="00010683"/>
    <w:rsid w:val="000107B1"/>
    <w:rsid w:val="00010891"/>
    <w:rsid w:val="00011A25"/>
    <w:rsid w:val="00011FE9"/>
    <w:rsid w:val="000146CE"/>
    <w:rsid w:val="00014DEE"/>
    <w:rsid w:val="00014E89"/>
    <w:rsid w:val="000152C6"/>
    <w:rsid w:val="000157A5"/>
    <w:rsid w:val="000158F7"/>
    <w:rsid w:val="000167C2"/>
    <w:rsid w:val="00016805"/>
    <w:rsid w:val="00017C1E"/>
    <w:rsid w:val="00017C76"/>
    <w:rsid w:val="000208A2"/>
    <w:rsid w:val="00020935"/>
    <w:rsid w:val="0002102E"/>
    <w:rsid w:val="00021C77"/>
    <w:rsid w:val="00021CA8"/>
    <w:rsid w:val="00022EB4"/>
    <w:rsid w:val="000236C6"/>
    <w:rsid w:val="00024245"/>
    <w:rsid w:val="00026160"/>
    <w:rsid w:val="00026A6A"/>
    <w:rsid w:val="00030E2B"/>
    <w:rsid w:val="00030F3F"/>
    <w:rsid w:val="000329FF"/>
    <w:rsid w:val="0003393D"/>
    <w:rsid w:val="00033A5F"/>
    <w:rsid w:val="00037FA8"/>
    <w:rsid w:val="00040144"/>
    <w:rsid w:val="00041404"/>
    <w:rsid w:val="00041C65"/>
    <w:rsid w:val="00042FF7"/>
    <w:rsid w:val="00044346"/>
    <w:rsid w:val="000455DF"/>
    <w:rsid w:val="00046731"/>
    <w:rsid w:val="00051A20"/>
    <w:rsid w:val="00052445"/>
    <w:rsid w:val="000528D0"/>
    <w:rsid w:val="00052AC0"/>
    <w:rsid w:val="00053448"/>
    <w:rsid w:val="00053C54"/>
    <w:rsid w:val="00054293"/>
    <w:rsid w:val="00054D72"/>
    <w:rsid w:val="00054FBF"/>
    <w:rsid w:val="0005628D"/>
    <w:rsid w:val="00057BC7"/>
    <w:rsid w:val="000607E7"/>
    <w:rsid w:val="00061160"/>
    <w:rsid w:val="000611BC"/>
    <w:rsid w:val="0006145D"/>
    <w:rsid w:val="00062D20"/>
    <w:rsid w:val="000632AC"/>
    <w:rsid w:val="00063A97"/>
    <w:rsid w:val="00065946"/>
    <w:rsid w:val="00065DB3"/>
    <w:rsid w:val="00066159"/>
    <w:rsid w:val="00066A34"/>
    <w:rsid w:val="00071230"/>
    <w:rsid w:val="00071619"/>
    <w:rsid w:val="00071E72"/>
    <w:rsid w:val="00072D92"/>
    <w:rsid w:val="000730A2"/>
    <w:rsid w:val="000740C5"/>
    <w:rsid w:val="000744E5"/>
    <w:rsid w:val="0007456A"/>
    <w:rsid w:val="000760BE"/>
    <w:rsid w:val="00076BE7"/>
    <w:rsid w:val="0007767F"/>
    <w:rsid w:val="0008015D"/>
    <w:rsid w:val="000803CC"/>
    <w:rsid w:val="0008059D"/>
    <w:rsid w:val="000805E9"/>
    <w:rsid w:val="0008087D"/>
    <w:rsid w:val="00081529"/>
    <w:rsid w:val="000817CD"/>
    <w:rsid w:val="000828B7"/>
    <w:rsid w:val="00082E86"/>
    <w:rsid w:val="00082FC3"/>
    <w:rsid w:val="00083211"/>
    <w:rsid w:val="000837BF"/>
    <w:rsid w:val="00084A96"/>
    <w:rsid w:val="00085F43"/>
    <w:rsid w:val="0008680F"/>
    <w:rsid w:val="00086907"/>
    <w:rsid w:val="00087594"/>
    <w:rsid w:val="00087965"/>
    <w:rsid w:val="00087C33"/>
    <w:rsid w:val="00090BC3"/>
    <w:rsid w:val="0009101B"/>
    <w:rsid w:val="000910A7"/>
    <w:rsid w:val="00092445"/>
    <w:rsid w:val="00092D7A"/>
    <w:rsid w:val="00093C23"/>
    <w:rsid w:val="00093EAF"/>
    <w:rsid w:val="00095FB3"/>
    <w:rsid w:val="00097974"/>
    <w:rsid w:val="000A1A1B"/>
    <w:rsid w:val="000A29A8"/>
    <w:rsid w:val="000A3135"/>
    <w:rsid w:val="000A49A2"/>
    <w:rsid w:val="000A5869"/>
    <w:rsid w:val="000A7EF6"/>
    <w:rsid w:val="000B06CF"/>
    <w:rsid w:val="000B176E"/>
    <w:rsid w:val="000B1B2D"/>
    <w:rsid w:val="000B1E7C"/>
    <w:rsid w:val="000B26EF"/>
    <w:rsid w:val="000B2743"/>
    <w:rsid w:val="000B33B3"/>
    <w:rsid w:val="000B3FFB"/>
    <w:rsid w:val="000B403B"/>
    <w:rsid w:val="000B46EA"/>
    <w:rsid w:val="000B4D09"/>
    <w:rsid w:val="000B4E74"/>
    <w:rsid w:val="000B4EEB"/>
    <w:rsid w:val="000B5444"/>
    <w:rsid w:val="000B7963"/>
    <w:rsid w:val="000C0BFD"/>
    <w:rsid w:val="000C15C5"/>
    <w:rsid w:val="000C17CC"/>
    <w:rsid w:val="000C1D88"/>
    <w:rsid w:val="000C46C6"/>
    <w:rsid w:val="000C4A28"/>
    <w:rsid w:val="000C4E3C"/>
    <w:rsid w:val="000C504B"/>
    <w:rsid w:val="000C5C96"/>
    <w:rsid w:val="000C61F2"/>
    <w:rsid w:val="000C68A1"/>
    <w:rsid w:val="000C69E4"/>
    <w:rsid w:val="000C79BB"/>
    <w:rsid w:val="000D0F46"/>
    <w:rsid w:val="000D21C2"/>
    <w:rsid w:val="000D3D4F"/>
    <w:rsid w:val="000D3DA0"/>
    <w:rsid w:val="000D48DF"/>
    <w:rsid w:val="000E0FC8"/>
    <w:rsid w:val="000E1571"/>
    <w:rsid w:val="000E1E5B"/>
    <w:rsid w:val="000E2925"/>
    <w:rsid w:val="000E355C"/>
    <w:rsid w:val="000E3BCD"/>
    <w:rsid w:val="000E4710"/>
    <w:rsid w:val="000E4CF9"/>
    <w:rsid w:val="000E6BA0"/>
    <w:rsid w:val="000E7AD1"/>
    <w:rsid w:val="000F1D5B"/>
    <w:rsid w:val="000F3186"/>
    <w:rsid w:val="000F3753"/>
    <w:rsid w:val="000F3FC8"/>
    <w:rsid w:val="000F4077"/>
    <w:rsid w:val="000F5DA2"/>
    <w:rsid w:val="000F5F62"/>
    <w:rsid w:val="000F7995"/>
    <w:rsid w:val="000F7B52"/>
    <w:rsid w:val="001001A5"/>
    <w:rsid w:val="001005B6"/>
    <w:rsid w:val="00100667"/>
    <w:rsid w:val="00100E9D"/>
    <w:rsid w:val="001010DB"/>
    <w:rsid w:val="00101685"/>
    <w:rsid w:val="00102507"/>
    <w:rsid w:val="0010283F"/>
    <w:rsid w:val="0010314B"/>
    <w:rsid w:val="001031E7"/>
    <w:rsid w:val="00103A67"/>
    <w:rsid w:val="00103EAA"/>
    <w:rsid w:val="001041C5"/>
    <w:rsid w:val="00104FE8"/>
    <w:rsid w:val="00105A7F"/>
    <w:rsid w:val="00105D36"/>
    <w:rsid w:val="00106035"/>
    <w:rsid w:val="00106B45"/>
    <w:rsid w:val="00107DA8"/>
    <w:rsid w:val="00107F1E"/>
    <w:rsid w:val="0011097E"/>
    <w:rsid w:val="001128FE"/>
    <w:rsid w:val="00112B6A"/>
    <w:rsid w:val="00113675"/>
    <w:rsid w:val="00113B05"/>
    <w:rsid w:val="001146DA"/>
    <w:rsid w:val="00114930"/>
    <w:rsid w:val="0011536D"/>
    <w:rsid w:val="00116D76"/>
    <w:rsid w:val="00117B25"/>
    <w:rsid w:val="00117CB9"/>
    <w:rsid w:val="00117DDB"/>
    <w:rsid w:val="00117F25"/>
    <w:rsid w:val="00120043"/>
    <w:rsid w:val="001205DB"/>
    <w:rsid w:val="00121104"/>
    <w:rsid w:val="00121B0C"/>
    <w:rsid w:val="0012223E"/>
    <w:rsid w:val="001226A8"/>
    <w:rsid w:val="00122E71"/>
    <w:rsid w:val="00123608"/>
    <w:rsid w:val="00123D89"/>
    <w:rsid w:val="0012495D"/>
    <w:rsid w:val="00124D59"/>
    <w:rsid w:val="00124F66"/>
    <w:rsid w:val="0012549A"/>
    <w:rsid w:val="00125758"/>
    <w:rsid w:val="00127C28"/>
    <w:rsid w:val="00127E95"/>
    <w:rsid w:val="00130507"/>
    <w:rsid w:val="00130B31"/>
    <w:rsid w:val="001338C5"/>
    <w:rsid w:val="00133E9E"/>
    <w:rsid w:val="0013506A"/>
    <w:rsid w:val="00135083"/>
    <w:rsid w:val="00135701"/>
    <w:rsid w:val="00136158"/>
    <w:rsid w:val="00136205"/>
    <w:rsid w:val="001369AD"/>
    <w:rsid w:val="001370ED"/>
    <w:rsid w:val="00137690"/>
    <w:rsid w:val="001402C6"/>
    <w:rsid w:val="0014190E"/>
    <w:rsid w:val="00141AC4"/>
    <w:rsid w:val="00142870"/>
    <w:rsid w:val="001438CE"/>
    <w:rsid w:val="00143B52"/>
    <w:rsid w:val="001443BA"/>
    <w:rsid w:val="0014477F"/>
    <w:rsid w:val="00144879"/>
    <w:rsid w:val="001455EC"/>
    <w:rsid w:val="00146C27"/>
    <w:rsid w:val="00151147"/>
    <w:rsid w:val="001516F8"/>
    <w:rsid w:val="001517D8"/>
    <w:rsid w:val="00151C55"/>
    <w:rsid w:val="00151E23"/>
    <w:rsid w:val="0015327E"/>
    <w:rsid w:val="00153666"/>
    <w:rsid w:val="00153C0C"/>
    <w:rsid w:val="00153DF1"/>
    <w:rsid w:val="00154401"/>
    <w:rsid w:val="0015493A"/>
    <w:rsid w:val="001552E8"/>
    <w:rsid w:val="00156759"/>
    <w:rsid w:val="00157136"/>
    <w:rsid w:val="00157974"/>
    <w:rsid w:val="00160024"/>
    <w:rsid w:val="001606F4"/>
    <w:rsid w:val="001610DE"/>
    <w:rsid w:val="00161F07"/>
    <w:rsid w:val="00162C4C"/>
    <w:rsid w:val="00163ECB"/>
    <w:rsid w:val="00163F95"/>
    <w:rsid w:val="00164259"/>
    <w:rsid w:val="00164341"/>
    <w:rsid w:val="0016477E"/>
    <w:rsid w:val="00165CC2"/>
    <w:rsid w:val="00166275"/>
    <w:rsid w:val="00166D02"/>
    <w:rsid w:val="00167182"/>
    <w:rsid w:val="001673FC"/>
    <w:rsid w:val="00167672"/>
    <w:rsid w:val="00167FBE"/>
    <w:rsid w:val="0017064E"/>
    <w:rsid w:val="00170AD7"/>
    <w:rsid w:val="00170C5A"/>
    <w:rsid w:val="001716D8"/>
    <w:rsid w:val="00172261"/>
    <w:rsid w:val="0017497A"/>
    <w:rsid w:val="0017512C"/>
    <w:rsid w:val="001769F6"/>
    <w:rsid w:val="00177446"/>
    <w:rsid w:val="001778D3"/>
    <w:rsid w:val="00177A46"/>
    <w:rsid w:val="00177BF7"/>
    <w:rsid w:val="00177ED7"/>
    <w:rsid w:val="001804AA"/>
    <w:rsid w:val="00180DB5"/>
    <w:rsid w:val="001832DF"/>
    <w:rsid w:val="0018454B"/>
    <w:rsid w:val="00184D0D"/>
    <w:rsid w:val="00186D80"/>
    <w:rsid w:val="00190659"/>
    <w:rsid w:val="00190B18"/>
    <w:rsid w:val="001915F3"/>
    <w:rsid w:val="00191A74"/>
    <w:rsid w:val="0019290B"/>
    <w:rsid w:val="00193D3A"/>
    <w:rsid w:val="0019547D"/>
    <w:rsid w:val="00195795"/>
    <w:rsid w:val="00195A4A"/>
    <w:rsid w:val="00196710"/>
    <w:rsid w:val="00196C9E"/>
    <w:rsid w:val="00196E69"/>
    <w:rsid w:val="001972AD"/>
    <w:rsid w:val="001A12D0"/>
    <w:rsid w:val="001A196D"/>
    <w:rsid w:val="001A29BF"/>
    <w:rsid w:val="001A351A"/>
    <w:rsid w:val="001A3D8A"/>
    <w:rsid w:val="001A4755"/>
    <w:rsid w:val="001A529C"/>
    <w:rsid w:val="001A5FBF"/>
    <w:rsid w:val="001A60EB"/>
    <w:rsid w:val="001A70AC"/>
    <w:rsid w:val="001B1098"/>
    <w:rsid w:val="001B189B"/>
    <w:rsid w:val="001B195F"/>
    <w:rsid w:val="001B1994"/>
    <w:rsid w:val="001B1F3E"/>
    <w:rsid w:val="001B20DE"/>
    <w:rsid w:val="001B28BC"/>
    <w:rsid w:val="001B2D08"/>
    <w:rsid w:val="001B2F07"/>
    <w:rsid w:val="001B30B8"/>
    <w:rsid w:val="001B33B8"/>
    <w:rsid w:val="001B4B7B"/>
    <w:rsid w:val="001B4BC1"/>
    <w:rsid w:val="001B5028"/>
    <w:rsid w:val="001B55F6"/>
    <w:rsid w:val="001B64F5"/>
    <w:rsid w:val="001B6839"/>
    <w:rsid w:val="001B6955"/>
    <w:rsid w:val="001C0032"/>
    <w:rsid w:val="001C1927"/>
    <w:rsid w:val="001C199A"/>
    <w:rsid w:val="001C1D76"/>
    <w:rsid w:val="001C2117"/>
    <w:rsid w:val="001C2E23"/>
    <w:rsid w:val="001C5EE2"/>
    <w:rsid w:val="001C6497"/>
    <w:rsid w:val="001C6AE9"/>
    <w:rsid w:val="001C6B0E"/>
    <w:rsid w:val="001C767D"/>
    <w:rsid w:val="001C7A1E"/>
    <w:rsid w:val="001C7C6C"/>
    <w:rsid w:val="001D03B9"/>
    <w:rsid w:val="001D0D23"/>
    <w:rsid w:val="001D0F5C"/>
    <w:rsid w:val="001D13EF"/>
    <w:rsid w:val="001D150C"/>
    <w:rsid w:val="001D2184"/>
    <w:rsid w:val="001D2EAA"/>
    <w:rsid w:val="001D3805"/>
    <w:rsid w:val="001D4AEB"/>
    <w:rsid w:val="001D65AC"/>
    <w:rsid w:val="001D6E12"/>
    <w:rsid w:val="001D7470"/>
    <w:rsid w:val="001E035C"/>
    <w:rsid w:val="001E06D2"/>
    <w:rsid w:val="001E0B83"/>
    <w:rsid w:val="001E2579"/>
    <w:rsid w:val="001E32E9"/>
    <w:rsid w:val="001E3978"/>
    <w:rsid w:val="001E519D"/>
    <w:rsid w:val="001E539F"/>
    <w:rsid w:val="001E5EA3"/>
    <w:rsid w:val="001E7A9B"/>
    <w:rsid w:val="001E7CD3"/>
    <w:rsid w:val="001E7CF2"/>
    <w:rsid w:val="001F098B"/>
    <w:rsid w:val="001F0CE4"/>
    <w:rsid w:val="001F0E91"/>
    <w:rsid w:val="001F1700"/>
    <w:rsid w:val="001F3070"/>
    <w:rsid w:val="001F3446"/>
    <w:rsid w:val="001F35C4"/>
    <w:rsid w:val="001F39D1"/>
    <w:rsid w:val="001F3BA0"/>
    <w:rsid w:val="001F3FB0"/>
    <w:rsid w:val="001F52A3"/>
    <w:rsid w:val="001F58E3"/>
    <w:rsid w:val="001F6355"/>
    <w:rsid w:val="001F68AE"/>
    <w:rsid w:val="001F7634"/>
    <w:rsid w:val="001F7B27"/>
    <w:rsid w:val="00200E62"/>
    <w:rsid w:val="00201043"/>
    <w:rsid w:val="002010E8"/>
    <w:rsid w:val="002014E0"/>
    <w:rsid w:val="002017FB"/>
    <w:rsid w:val="0020305B"/>
    <w:rsid w:val="0020393D"/>
    <w:rsid w:val="0020467A"/>
    <w:rsid w:val="00205316"/>
    <w:rsid w:val="00205568"/>
    <w:rsid w:val="00205CC4"/>
    <w:rsid w:val="0020661B"/>
    <w:rsid w:val="0020680A"/>
    <w:rsid w:val="00206A4C"/>
    <w:rsid w:val="002071F1"/>
    <w:rsid w:val="00207BD2"/>
    <w:rsid w:val="00210FED"/>
    <w:rsid w:val="00211192"/>
    <w:rsid w:val="002119B7"/>
    <w:rsid w:val="0021294B"/>
    <w:rsid w:val="00212CD3"/>
    <w:rsid w:val="00213791"/>
    <w:rsid w:val="00214105"/>
    <w:rsid w:val="00214B79"/>
    <w:rsid w:val="0021681F"/>
    <w:rsid w:val="0021714D"/>
    <w:rsid w:val="0021728D"/>
    <w:rsid w:val="00220675"/>
    <w:rsid w:val="002206A1"/>
    <w:rsid w:val="002209BA"/>
    <w:rsid w:val="00220BC7"/>
    <w:rsid w:val="00220FF1"/>
    <w:rsid w:val="00222275"/>
    <w:rsid w:val="002225D3"/>
    <w:rsid w:val="00223895"/>
    <w:rsid w:val="00223C43"/>
    <w:rsid w:val="00223EAB"/>
    <w:rsid w:val="00224223"/>
    <w:rsid w:val="002252B2"/>
    <w:rsid w:val="0022568F"/>
    <w:rsid w:val="00225751"/>
    <w:rsid w:val="00225D5A"/>
    <w:rsid w:val="00225DAC"/>
    <w:rsid w:val="0022684D"/>
    <w:rsid w:val="002274A8"/>
    <w:rsid w:val="00227853"/>
    <w:rsid w:val="00230562"/>
    <w:rsid w:val="002307AD"/>
    <w:rsid w:val="00231129"/>
    <w:rsid w:val="00231E4E"/>
    <w:rsid w:val="002326A5"/>
    <w:rsid w:val="002326E8"/>
    <w:rsid w:val="0023286F"/>
    <w:rsid w:val="00232F8B"/>
    <w:rsid w:val="00233946"/>
    <w:rsid w:val="0023397B"/>
    <w:rsid w:val="00233CA7"/>
    <w:rsid w:val="00234E18"/>
    <w:rsid w:val="00235A49"/>
    <w:rsid w:val="002372C5"/>
    <w:rsid w:val="002402D0"/>
    <w:rsid w:val="00240506"/>
    <w:rsid w:val="002412A5"/>
    <w:rsid w:val="00242995"/>
    <w:rsid w:val="00242B52"/>
    <w:rsid w:val="0024362E"/>
    <w:rsid w:val="00243E1C"/>
    <w:rsid w:val="002452F2"/>
    <w:rsid w:val="00245F20"/>
    <w:rsid w:val="0024619C"/>
    <w:rsid w:val="00246767"/>
    <w:rsid w:val="00251835"/>
    <w:rsid w:val="0025185F"/>
    <w:rsid w:val="002518DB"/>
    <w:rsid w:val="00251C7C"/>
    <w:rsid w:val="00251D99"/>
    <w:rsid w:val="002522FE"/>
    <w:rsid w:val="002528EC"/>
    <w:rsid w:val="00252DA8"/>
    <w:rsid w:val="00253BA0"/>
    <w:rsid w:val="00254D7E"/>
    <w:rsid w:val="00255AB2"/>
    <w:rsid w:val="00255C18"/>
    <w:rsid w:val="002563E8"/>
    <w:rsid w:val="002565AD"/>
    <w:rsid w:val="00257E78"/>
    <w:rsid w:val="00260C7B"/>
    <w:rsid w:val="00261129"/>
    <w:rsid w:val="00262A0A"/>
    <w:rsid w:val="00262E64"/>
    <w:rsid w:val="00263761"/>
    <w:rsid w:val="00265564"/>
    <w:rsid w:val="002664A7"/>
    <w:rsid w:val="00266669"/>
    <w:rsid w:val="00270AF3"/>
    <w:rsid w:val="00270CE3"/>
    <w:rsid w:val="00270E27"/>
    <w:rsid w:val="00271A94"/>
    <w:rsid w:val="00271DA3"/>
    <w:rsid w:val="002725EE"/>
    <w:rsid w:val="00272AA7"/>
    <w:rsid w:val="00272AE6"/>
    <w:rsid w:val="0027396A"/>
    <w:rsid w:val="002746B1"/>
    <w:rsid w:val="002758EC"/>
    <w:rsid w:val="00275A9C"/>
    <w:rsid w:val="00277008"/>
    <w:rsid w:val="002774A4"/>
    <w:rsid w:val="00277712"/>
    <w:rsid w:val="0028005D"/>
    <w:rsid w:val="0028071B"/>
    <w:rsid w:val="00280736"/>
    <w:rsid w:val="00280DC8"/>
    <w:rsid w:val="00280F69"/>
    <w:rsid w:val="00281D41"/>
    <w:rsid w:val="00281E2A"/>
    <w:rsid w:val="0028309E"/>
    <w:rsid w:val="00283B43"/>
    <w:rsid w:val="00284C09"/>
    <w:rsid w:val="00285288"/>
    <w:rsid w:val="002852BC"/>
    <w:rsid w:val="00285422"/>
    <w:rsid w:val="00286C63"/>
    <w:rsid w:val="00286D89"/>
    <w:rsid w:val="00286E64"/>
    <w:rsid w:val="00287A4A"/>
    <w:rsid w:val="002908C7"/>
    <w:rsid w:val="002908EB"/>
    <w:rsid w:val="00291881"/>
    <w:rsid w:val="0029204B"/>
    <w:rsid w:val="00293FE2"/>
    <w:rsid w:val="002949FE"/>
    <w:rsid w:val="00295605"/>
    <w:rsid w:val="00295C63"/>
    <w:rsid w:val="00296F67"/>
    <w:rsid w:val="0029760F"/>
    <w:rsid w:val="002976A9"/>
    <w:rsid w:val="002A017E"/>
    <w:rsid w:val="002A049A"/>
    <w:rsid w:val="002A0573"/>
    <w:rsid w:val="002A0E06"/>
    <w:rsid w:val="002A153F"/>
    <w:rsid w:val="002A233D"/>
    <w:rsid w:val="002A2E2F"/>
    <w:rsid w:val="002A3170"/>
    <w:rsid w:val="002A31FD"/>
    <w:rsid w:val="002A41E3"/>
    <w:rsid w:val="002A456B"/>
    <w:rsid w:val="002A5F0D"/>
    <w:rsid w:val="002A67C9"/>
    <w:rsid w:val="002A69B3"/>
    <w:rsid w:val="002A7D68"/>
    <w:rsid w:val="002B0DF3"/>
    <w:rsid w:val="002B11D3"/>
    <w:rsid w:val="002B4221"/>
    <w:rsid w:val="002B4D97"/>
    <w:rsid w:val="002B519A"/>
    <w:rsid w:val="002B6701"/>
    <w:rsid w:val="002B67AE"/>
    <w:rsid w:val="002B7B14"/>
    <w:rsid w:val="002C0AFE"/>
    <w:rsid w:val="002C25E1"/>
    <w:rsid w:val="002C2A14"/>
    <w:rsid w:val="002C2DD3"/>
    <w:rsid w:val="002C31FC"/>
    <w:rsid w:val="002C3D19"/>
    <w:rsid w:val="002C50B5"/>
    <w:rsid w:val="002C5FDA"/>
    <w:rsid w:val="002C6DE4"/>
    <w:rsid w:val="002C7AE9"/>
    <w:rsid w:val="002D1CCB"/>
    <w:rsid w:val="002D2026"/>
    <w:rsid w:val="002D3438"/>
    <w:rsid w:val="002D3470"/>
    <w:rsid w:val="002D3F96"/>
    <w:rsid w:val="002D4A98"/>
    <w:rsid w:val="002D57BD"/>
    <w:rsid w:val="002D5929"/>
    <w:rsid w:val="002D6624"/>
    <w:rsid w:val="002D7C7D"/>
    <w:rsid w:val="002D7DB9"/>
    <w:rsid w:val="002E0B7F"/>
    <w:rsid w:val="002E1EE3"/>
    <w:rsid w:val="002E1F4F"/>
    <w:rsid w:val="002E20EB"/>
    <w:rsid w:val="002E408F"/>
    <w:rsid w:val="002E5AF0"/>
    <w:rsid w:val="002E5F04"/>
    <w:rsid w:val="002E621E"/>
    <w:rsid w:val="002E6ABD"/>
    <w:rsid w:val="002E6B46"/>
    <w:rsid w:val="002F0AD9"/>
    <w:rsid w:val="002F0B7E"/>
    <w:rsid w:val="002F15F6"/>
    <w:rsid w:val="002F2C6F"/>
    <w:rsid w:val="002F2D34"/>
    <w:rsid w:val="002F2D4D"/>
    <w:rsid w:val="002F3DED"/>
    <w:rsid w:val="002F3F1F"/>
    <w:rsid w:val="002F461E"/>
    <w:rsid w:val="002F5FAD"/>
    <w:rsid w:val="002F64A5"/>
    <w:rsid w:val="002F722F"/>
    <w:rsid w:val="002F7E33"/>
    <w:rsid w:val="002F7E5D"/>
    <w:rsid w:val="00300245"/>
    <w:rsid w:val="00300606"/>
    <w:rsid w:val="0030076A"/>
    <w:rsid w:val="0030078C"/>
    <w:rsid w:val="00301900"/>
    <w:rsid w:val="00302083"/>
    <w:rsid w:val="00302117"/>
    <w:rsid w:val="00302A28"/>
    <w:rsid w:val="003037DB"/>
    <w:rsid w:val="00305579"/>
    <w:rsid w:val="0030581F"/>
    <w:rsid w:val="00306546"/>
    <w:rsid w:val="00306C39"/>
    <w:rsid w:val="00307BEA"/>
    <w:rsid w:val="00310443"/>
    <w:rsid w:val="003107CC"/>
    <w:rsid w:val="00311098"/>
    <w:rsid w:val="0031149E"/>
    <w:rsid w:val="00311754"/>
    <w:rsid w:val="003117FD"/>
    <w:rsid w:val="00313930"/>
    <w:rsid w:val="00313CC6"/>
    <w:rsid w:val="00313FF7"/>
    <w:rsid w:val="0031500E"/>
    <w:rsid w:val="00315586"/>
    <w:rsid w:val="00315710"/>
    <w:rsid w:val="00316C48"/>
    <w:rsid w:val="00316EC7"/>
    <w:rsid w:val="00317B40"/>
    <w:rsid w:val="003201F6"/>
    <w:rsid w:val="00320AC7"/>
    <w:rsid w:val="00320FF1"/>
    <w:rsid w:val="00321D0F"/>
    <w:rsid w:val="00321D27"/>
    <w:rsid w:val="003220CF"/>
    <w:rsid w:val="003234B8"/>
    <w:rsid w:val="003242BD"/>
    <w:rsid w:val="00324304"/>
    <w:rsid w:val="003243FF"/>
    <w:rsid w:val="00325519"/>
    <w:rsid w:val="0032636C"/>
    <w:rsid w:val="00326F5A"/>
    <w:rsid w:val="003271EE"/>
    <w:rsid w:val="00327C42"/>
    <w:rsid w:val="003300F1"/>
    <w:rsid w:val="0033037F"/>
    <w:rsid w:val="003306FC"/>
    <w:rsid w:val="0033222E"/>
    <w:rsid w:val="003336F6"/>
    <w:rsid w:val="00333834"/>
    <w:rsid w:val="00333DE1"/>
    <w:rsid w:val="00333E3D"/>
    <w:rsid w:val="00334622"/>
    <w:rsid w:val="003359ED"/>
    <w:rsid w:val="00335EED"/>
    <w:rsid w:val="00336677"/>
    <w:rsid w:val="003372B8"/>
    <w:rsid w:val="003379C4"/>
    <w:rsid w:val="00340662"/>
    <w:rsid w:val="00341842"/>
    <w:rsid w:val="00341E4B"/>
    <w:rsid w:val="003421F6"/>
    <w:rsid w:val="00342B83"/>
    <w:rsid w:val="00343035"/>
    <w:rsid w:val="003430F3"/>
    <w:rsid w:val="00343206"/>
    <w:rsid w:val="0034360C"/>
    <w:rsid w:val="003449F5"/>
    <w:rsid w:val="00346835"/>
    <w:rsid w:val="003501A1"/>
    <w:rsid w:val="00350E7B"/>
    <w:rsid w:val="003519C7"/>
    <w:rsid w:val="00353020"/>
    <w:rsid w:val="003533B1"/>
    <w:rsid w:val="00353542"/>
    <w:rsid w:val="00354322"/>
    <w:rsid w:val="00354977"/>
    <w:rsid w:val="003558A0"/>
    <w:rsid w:val="003559CF"/>
    <w:rsid w:val="0035659D"/>
    <w:rsid w:val="00356A72"/>
    <w:rsid w:val="00360322"/>
    <w:rsid w:val="003614A9"/>
    <w:rsid w:val="00361823"/>
    <w:rsid w:val="00361A60"/>
    <w:rsid w:val="00362B4E"/>
    <w:rsid w:val="0036300E"/>
    <w:rsid w:val="003633D0"/>
    <w:rsid w:val="00363419"/>
    <w:rsid w:val="00364301"/>
    <w:rsid w:val="003643B2"/>
    <w:rsid w:val="003647F3"/>
    <w:rsid w:val="00365966"/>
    <w:rsid w:val="003669EF"/>
    <w:rsid w:val="00366FA7"/>
    <w:rsid w:val="00367149"/>
    <w:rsid w:val="0036731B"/>
    <w:rsid w:val="00367911"/>
    <w:rsid w:val="00367AB6"/>
    <w:rsid w:val="00370D32"/>
    <w:rsid w:val="00370EF1"/>
    <w:rsid w:val="00371661"/>
    <w:rsid w:val="00371C91"/>
    <w:rsid w:val="003722B0"/>
    <w:rsid w:val="00372D3D"/>
    <w:rsid w:val="00372EFA"/>
    <w:rsid w:val="00374603"/>
    <w:rsid w:val="00375F98"/>
    <w:rsid w:val="00381106"/>
    <w:rsid w:val="003831E9"/>
    <w:rsid w:val="00383929"/>
    <w:rsid w:val="00383E09"/>
    <w:rsid w:val="003843C1"/>
    <w:rsid w:val="003853FE"/>
    <w:rsid w:val="00385737"/>
    <w:rsid w:val="003857B9"/>
    <w:rsid w:val="00385D42"/>
    <w:rsid w:val="003862A9"/>
    <w:rsid w:val="00386AC7"/>
    <w:rsid w:val="0039017C"/>
    <w:rsid w:val="003917D7"/>
    <w:rsid w:val="00392283"/>
    <w:rsid w:val="00392878"/>
    <w:rsid w:val="00392B8F"/>
    <w:rsid w:val="00392D6B"/>
    <w:rsid w:val="0039692D"/>
    <w:rsid w:val="003979AA"/>
    <w:rsid w:val="003A3248"/>
    <w:rsid w:val="003A34E5"/>
    <w:rsid w:val="003A4AA5"/>
    <w:rsid w:val="003A4FA8"/>
    <w:rsid w:val="003A54C2"/>
    <w:rsid w:val="003A5C81"/>
    <w:rsid w:val="003A5E50"/>
    <w:rsid w:val="003A6EAB"/>
    <w:rsid w:val="003B019D"/>
    <w:rsid w:val="003B0AA0"/>
    <w:rsid w:val="003B1746"/>
    <w:rsid w:val="003B1976"/>
    <w:rsid w:val="003B1E86"/>
    <w:rsid w:val="003B26CB"/>
    <w:rsid w:val="003B2BA0"/>
    <w:rsid w:val="003B35BB"/>
    <w:rsid w:val="003B5999"/>
    <w:rsid w:val="003B5D65"/>
    <w:rsid w:val="003B697F"/>
    <w:rsid w:val="003B7439"/>
    <w:rsid w:val="003C12B1"/>
    <w:rsid w:val="003C17DD"/>
    <w:rsid w:val="003C1AAC"/>
    <w:rsid w:val="003C22F5"/>
    <w:rsid w:val="003C2AE7"/>
    <w:rsid w:val="003C3841"/>
    <w:rsid w:val="003C44A0"/>
    <w:rsid w:val="003C4B8C"/>
    <w:rsid w:val="003C4DD4"/>
    <w:rsid w:val="003C56A1"/>
    <w:rsid w:val="003C5FF0"/>
    <w:rsid w:val="003C658F"/>
    <w:rsid w:val="003C6C20"/>
    <w:rsid w:val="003C7217"/>
    <w:rsid w:val="003C75E6"/>
    <w:rsid w:val="003C7B41"/>
    <w:rsid w:val="003C7D25"/>
    <w:rsid w:val="003D03C8"/>
    <w:rsid w:val="003D0546"/>
    <w:rsid w:val="003D0564"/>
    <w:rsid w:val="003D09A7"/>
    <w:rsid w:val="003D1AB9"/>
    <w:rsid w:val="003D1D96"/>
    <w:rsid w:val="003D1E99"/>
    <w:rsid w:val="003D2058"/>
    <w:rsid w:val="003D2240"/>
    <w:rsid w:val="003D2CFF"/>
    <w:rsid w:val="003D34A8"/>
    <w:rsid w:val="003D44CB"/>
    <w:rsid w:val="003D49EE"/>
    <w:rsid w:val="003E086B"/>
    <w:rsid w:val="003E19D7"/>
    <w:rsid w:val="003E1C0B"/>
    <w:rsid w:val="003E28E0"/>
    <w:rsid w:val="003E2C1A"/>
    <w:rsid w:val="003E2F46"/>
    <w:rsid w:val="003E383D"/>
    <w:rsid w:val="003E4392"/>
    <w:rsid w:val="003E4630"/>
    <w:rsid w:val="003E4779"/>
    <w:rsid w:val="003E524F"/>
    <w:rsid w:val="003E5DA3"/>
    <w:rsid w:val="003E6921"/>
    <w:rsid w:val="003E6C5B"/>
    <w:rsid w:val="003E6D21"/>
    <w:rsid w:val="003E7189"/>
    <w:rsid w:val="003E7241"/>
    <w:rsid w:val="003E76FF"/>
    <w:rsid w:val="003E7A8A"/>
    <w:rsid w:val="003E7C5F"/>
    <w:rsid w:val="003F1091"/>
    <w:rsid w:val="003F117F"/>
    <w:rsid w:val="003F159D"/>
    <w:rsid w:val="003F1A17"/>
    <w:rsid w:val="003F1F44"/>
    <w:rsid w:val="003F1F9D"/>
    <w:rsid w:val="003F20D1"/>
    <w:rsid w:val="003F24F1"/>
    <w:rsid w:val="003F33D0"/>
    <w:rsid w:val="003F38C3"/>
    <w:rsid w:val="003F485F"/>
    <w:rsid w:val="003F4B68"/>
    <w:rsid w:val="003F517E"/>
    <w:rsid w:val="003F5309"/>
    <w:rsid w:val="003F690E"/>
    <w:rsid w:val="003F6FD6"/>
    <w:rsid w:val="003F703D"/>
    <w:rsid w:val="0040031F"/>
    <w:rsid w:val="004006F5"/>
    <w:rsid w:val="00403627"/>
    <w:rsid w:val="00403DEF"/>
    <w:rsid w:val="004043BA"/>
    <w:rsid w:val="00406D35"/>
    <w:rsid w:val="0041036E"/>
    <w:rsid w:val="00411178"/>
    <w:rsid w:val="00411508"/>
    <w:rsid w:val="00411B61"/>
    <w:rsid w:val="00411D15"/>
    <w:rsid w:val="00412489"/>
    <w:rsid w:val="004130FF"/>
    <w:rsid w:val="004136CB"/>
    <w:rsid w:val="00413841"/>
    <w:rsid w:val="00414923"/>
    <w:rsid w:val="00414D30"/>
    <w:rsid w:val="0041503B"/>
    <w:rsid w:val="004173C7"/>
    <w:rsid w:val="004222D7"/>
    <w:rsid w:val="00424B3B"/>
    <w:rsid w:val="00425335"/>
    <w:rsid w:val="004257AD"/>
    <w:rsid w:val="00426E1F"/>
    <w:rsid w:val="004272F1"/>
    <w:rsid w:val="004273E2"/>
    <w:rsid w:val="00427882"/>
    <w:rsid w:val="00427A39"/>
    <w:rsid w:val="00427E1E"/>
    <w:rsid w:val="00427ECE"/>
    <w:rsid w:val="0043073A"/>
    <w:rsid w:val="004314F1"/>
    <w:rsid w:val="00432C63"/>
    <w:rsid w:val="0043431D"/>
    <w:rsid w:val="004345F2"/>
    <w:rsid w:val="004368BE"/>
    <w:rsid w:val="004368CA"/>
    <w:rsid w:val="004378D0"/>
    <w:rsid w:val="004378FF"/>
    <w:rsid w:val="00437B19"/>
    <w:rsid w:val="00441887"/>
    <w:rsid w:val="0044191A"/>
    <w:rsid w:val="00441DDA"/>
    <w:rsid w:val="00442675"/>
    <w:rsid w:val="00442C86"/>
    <w:rsid w:val="00443515"/>
    <w:rsid w:val="004436C9"/>
    <w:rsid w:val="00443E2F"/>
    <w:rsid w:val="00445238"/>
    <w:rsid w:val="0044633E"/>
    <w:rsid w:val="00447298"/>
    <w:rsid w:val="00447993"/>
    <w:rsid w:val="00450877"/>
    <w:rsid w:val="00450CD8"/>
    <w:rsid w:val="00453E2C"/>
    <w:rsid w:val="00455345"/>
    <w:rsid w:val="00455840"/>
    <w:rsid w:val="00457B02"/>
    <w:rsid w:val="0046115B"/>
    <w:rsid w:val="004611D0"/>
    <w:rsid w:val="0046175D"/>
    <w:rsid w:val="0046197A"/>
    <w:rsid w:val="00462587"/>
    <w:rsid w:val="00463D55"/>
    <w:rsid w:val="0046404C"/>
    <w:rsid w:val="00464C84"/>
    <w:rsid w:val="00465EDB"/>
    <w:rsid w:val="00466253"/>
    <w:rsid w:val="0046675A"/>
    <w:rsid w:val="00467D83"/>
    <w:rsid w:val="0047084E"/>
    <w:rsid w:val="00471A5B"/>
    <w:rsid w:val="00472D0E"/>
    <w:rsid w:val="00472EBC"/>
    <w:rsid w:val="00474526"/>
    <w:rsid w:val="0047464B"/>
    <w:rsid w:val="00474B67"/>
    <w:rsid w:val="00474E03"/>
    <w:rsid w:val="004755CC"/>
    <w:rsid w:val="004758A4"/>
    <w:rsid w:val="00476CE9"/>
    <w:rsid w:val="00477FF2"/>
    <w:rsid w:val="004802E0"/>
    <w:rsid w:val="004803E6"/>
    <w:rsid w:val="00480F8B"/>
    <w:rsid w:val="00482BB3"/>
    <w:rsid w:val="00483466"/>
    <w:rsid w:val="00484601"/>
    <w:rsid w:val="004846B2"/>
    <w:rsid w:val="00485111"/>
    <w:rsid w:val="00485505"/>
    <w:rsid w:val="004862A3"/>
    <w:rsid w:val="00487394"/>
    <w:rsid w:val="00487425"/>
    <w:rsid w:val="00491CA7"/>
    <w:rsid w:val="004933E8"/>
    <w:rsid w:val="00493CA8"/>
    <w:rsid w:val="004965CA"/>
    <w:rsid w:val="004A0B23"/>
    <w:rsid w:val="004A188D"/>
    <w:rsid w:val="004A20CE"/>
    <w:rsid w:val="004A235A"/>
    <w:rsid w:val="004A2A63"/>
    <w:rsid w:val="004A3FDE"/>
    <w:rsid w:val="004A4740"/>
    <w:rsid w:val="004A57CF"/>
    <w:rsid w:val="004A645A"/>
    <w:rsid w:val="004B0506"/>
    <w:rsid w:val="004B1278"/>
    <w:rsid w:val="004B172E"/>
    <w:rsid w:val="004B199A"/>
    <w:rsid w:val="004B1E2C"/>
    <w:rsid w:val="004B29F1"/>
    <w:rsid w:val="004B2DD6"/>
    <w:rsid w:val="004B2E23"/>
    <w:rsid w:val="004B30FC"/>
    <w:rsid w:val="004B3510"/>
    <w:rsid w:val="004B41C3"/>
    <w:rsid w:val="004B63BA"/>
    <w:rsid w:val="004B6C37"/>
    <w:rsid w:val="004C0325"/>
    <w:rsid w:val="004C033F"/>
    <w:rsid w:val="004C0441"/>
    <w:rsid w:val="004C06CC"/>
    <w:rsid w:val="004C06EA"/>
    <w:rsid w:val="004C0970"/>
    <w:rsid w:val="004C0B2E"/>
    <w:rsid w:val="004C163D"/>
    <w:rsid w:val="004C1C32"/>
    <w:rsid w:val="004C1EC3"/>
    <w:rsid w:val="004C2413"/>
    <w:rsid w:val="004C2547"/>
    <w:rsid w:val="004C29AE"/>
    <w:rsid w:val="004C2F20"/>
    <w:rsid w:val="004C35BA"/>
    <w:rsid w:val="004C3E7F"/>
    <w:rsid w:val="004C5340"/>
    <w:rsid w:val="004C58F1"/>
    <w:rsid w:val="004C5E55"/>
    <w:rsid w:val="004C62CD"/>
    <w:rsid w:val="004D0042"/>
    <w:rsid w:val="004D0DD1"/>
    <w:rsid w:val="004D100B"/>
    <w:rsid w:val="004D20A1"/>
    <w:rsid w:val="004D2F5B"/>
    <w:rsid w:val="004D3D55"/>
    <w:rsid w:val="004D44D2"/>
    <w:rsid w:val="004D4B89"/>
    <w:rsid w:val="004D4D24"/>
    <w:rsid w:val="004D4E57"/>
    <w:rsid w:val="004D76B7"/>
    <w:rsid w:val="004E0030"/>
    <w:rsid w:val="004E1F6C"/>
    <w:rsid w:val="004E339E"/>
    <w:rsid w:val="004E3AB6"/>
    <w:rsid w:val="004E4BA2"/>
    <w:rsid w:val="004E4C12"/>
    <w:rsid w:val="004E5A15"/>
    <w:rsid w:val="004E5DCC"/>
    <w:rsid w:val="004E6D07"/>
    <w:rsid w:val="004E755C"/>
    <w:rsid w:val="004E7AA4"/>
    <w:rsid w:val="004E7D82"/>
    <w:rsid w:val="004F0052"/>
    <w:rsid w:val="004F2099"/>
    <w:rsid w:val="004F39CE"/>
    <w:rsid w:val="004F3C2D"/>
    <w:rsid w:val="004F4696"/>
    <w:rsid w:val="004F4C04"/>
    <w:rsid w:val="004F4D29"/>
    <w:rsid w:val="004F4F77"/>
    <w:rsid w:val="004F5801"/>
    <w:rsid w:val="004F6102"/>
    <w:rsid w:val="004F6247"/>
    <w:rsid w:val="004F7729"/>
    <w:rsid w:val="00500AAB"/>
    <w:rsid w:val="005018A5"/>
    <w:rsid w:val="00502689"/>
    <w:rsid w:val="00503DDE"/>
    <w:rsid w:val="005056B5"/>
    <w:rsid w:val="00505D55"/>
    <w:rsid w:val="0051344B"/>
    <w:rsid w:val="00514E96"/>
    <w:rsid w:val="0051587F"/>
    <w:rsid w:val="00517277"/>
    <w:rsid w:val="00517576"/>
    <w:rsid w:val="00517771"/>
    <w:rsid w:val="005207B8"/>
    <w:rsid w:val="0052089E"/>
    <w:rsid w:val="00520FF2"/>
    <w:rsid w:val="0052185A"/>
    <w:rsid w:val="0052253C"/>
    <w:rsid w:val="00523DE3"/>
    <w:rsid w:val="00524DAF"/>
    <w:rsid w:val="005260F5"/>
    <w:rsid w:val="00526521"/>
    <w:rsid w:val="00526575"/>
    <w:rsid w:val="00526586"/>
    <w:rsid w:val="00527013"/>
    <w:rsid w:val="005270AA"/>
    <w:rsid w:val="0053008B"/>
    <w:rsid w:val="005303A7"/>
    <w:rsid w:val="00531C87"/>
    <w:rsid w:val="005323F7"/>
    <w:rsid w:val="00533962"/>
    <w:rsid w:val="00533A79"/>
    <w:rsid w:val="00535019"/>
    <w:rsid w:val="00535535"/>
    <w:rsid w:val="00535728"/>
    <w:rsid w:val="00541D7B"/>
    <w:rsid w:val="00542345"/>
    <w:rsid w:val="00543AFB"/>
    <w:rsid w:val="00543E25"/>
    <w:rsid w:val="00544A0E"/>
    <w:rsid w:val="00545079"/>
    <w:rsid w:val="00545D55"/>
    <w:rsid w:val="0054676B"/>
    <w:rsid w:val="005478E2"/>
    <w:rsid w:val="005504A5"/>
    <w:rsid w:val="00554865"/>
    <w:rsid w:val="0055505A"/>
    <w:rsid w:val="005559F9"/>
    <w:rsid w:val="00555DF2"/>
    <w:rsid w:val="005562F6"/>
    <w:rsid w:val="005564AA"/>
    <w:rsid w:val="00556D72"/>
    <w:rsid w:val="00557112"/>
    <w:rsid w:val="005574F3"/>
    <w:rsid w:val="005576FF"/>
    <w:rsid w:val="00557944"/>
    <w:rsid w:val="00560844"/>
    <w:rsid w:val="0056118E"/>
    <w:rsid w:val="005612F3"/>
    <w:rsid w:val="0056232F"/>
    <w:rsid w:val="005637AC"/>
    <w:rsid w:val="005642D7"/>
    <w:rsid w:val="0056463B"/>
    <w:rsid w:val="00564B34"/>
    <w:rsid w:val="00564C1D"/>
    <w:rsid w:val="005659CC"/>
    <w:rsid w:val="0056657F"/>
    <w:rsid w:val="00566603"/>
    <w:rsid w:val="00570123"/>
    <w:rsid w:val="00570901"/>
    <w:rsid w:val="00570CF3"/>
    <w:rsid w:val="00570D71"/>
    <w:rsid w:val="00570FD5"/>
    <w:rsid w:val="005710A9"/>
    <w:rsid w:val="00571860"/>
    <w:rsid w:val="00571E46"/>
    <w:rsid w:val="00574222"/>
    <w:rsid w:val="0057427C"/>
    <w:rsid w:val="00574425"/>
    <w:rsid w:val="00574B7A"/>
    <w:rsid w:val="00576C6A"/>
    <w:rsid w:val="00576D2E"/>
    <w:rsid w:val="005770C4"/>
    <w:rsid w:val="00577274"/>
    <w:rsid w:val="005774EE"/>
    <w:rsid w:val="00577966"/>
    <w:rsid w:val="00577A6E"/>
    <w:rsid w:val="0058000C"/>
    <w:rsid w:val="005802C5"/>
    <w:rsid w:val="00580E9F"/>
    <w:rsid w:val="00581559"/>
    <w:rsid w:val="00581ED4"/>
    <w:rsid w:val="00583CFD"/>
    <w:rsid w:val="00583D3C"/>
    <w:rsid w:val="00584B29"/>
    <w:rsid w:val="00586F46"/>
    <w:rsid w:val="00587E60"/>
    <w:rsid w:val="00590788"/>
    <w:rsid w:val="005909C7"/>
    <w:rsid w:val="00590E27"/>
    <w:rsid w:val="00591510"/>
    <w:rsid w:val="00591641"/>
    <w:rsid w:val="00593429"/>
    <w:rsid w:val="005941F1"/>
    <w:rsid w:val="00594911"/>
    <w:rsid w:val="005952D7"/>
    <w:rsid w:val="00595CC4"/>
    <w:rsid w:val="00596D7C"/>
    <w:rsid w:val="005A1443"/>
    <w:rsid w:val="005A29DC"/>
    <w:rsid w:val="005A2D93"/>
    <w:rsid w:val="005A3804"/>
    <w:rsid w:val="005A424A"/>
    <w:rsid w:val="005A42AC"/>
    <w:rsid w:val="005A4AA1"/>
    <w:rsid w:val="005A50A0"/>
    <w:rsid w:val="005A53E3"/>
    <w:rsid w:val="005A70F6"/>
    <w:rsid w:val="005A7C7D"/>
    <w:rsid w:val="005B002E"/>
    <w:rsid w:val="005B04F7"/>
    <w:rsid w:val="005B0A32"/>
    <w:rsid w:val="005B18F0"/>
    <w:rsid w:val="005B1A9D"/>
    <w:rsid w:val="005B3FD1"/>
    <w:rsid w:val="005B4105"/>
    <w:rsid w:val="005B4906"/>
    <w:rsid w:val="005B4989"/>
    <w:rsid w:val="005B4D24"/>
    <w:rsid w:val="005B518B"/>
    <w:rsid w:val="005B6291"/>
    <w:rsid w:val="005B6484"/>
    <w:rsid w:val="005B76A8"/>
    <w:rsid w:val="005B7E3E"/>
    <w:rsid w:val="005C037F"/>
    <w:rsid w:val="005C1974"/>
    <w:rsid w:val="005C1F75"/>
    <w:rsid w:val="005C2AB7"/>
    <w:rsid w:val="005C371B"/>
    <w:rsid w:val="005C38ED"/>
    <w:rsid w:val="005C4973"/>
    <w:rsid w:val="005C4995"/>
    <w:rsid w:val="005C4A37"/>
    <w:rsid w:val="005C5258"/>
    <w:rsid w:val="005C5AE9"/>
    <w:rsid w:val="005C5FFE"/>
    <w:rsid w:val="005C62CA"/>
    <w:rsid w:val="005C64BC"/>
    <w:rsid w:val="005C6AA0"/>
    <w:rsid w:val="005C7815"/>
    <w:rsid w:val="005D0137"/>
    <w:rsid w:val="005D165C"/>
    <w:rsid w:val="005D1CA1"/>
    <w:rsid w:val="005D221B"/>
    <w:rsid w:val="005D31E5"/>
    <w:rsid w:val="005D3625"/>
    <w:rsid w:val="005D4844"/>
    <w:rsid w:val="005D48DD"/>
    <w:rsid w:val="005D4BA3"/>
    <w:rsid w:val="005D53D0"/>
    <w:rsid w:val="005D5641"/>
    <w:rsid w:val="005D776E"/>
    <w:rsid w:val="005E010B"/>
    <w:rsid w:val="005E0568"/>
    <w:rsid w:val="005E1FC6"/>
    <w:rsid w:val="005E3D73"/>
    <w:rsid w:val="005E40CA"/>
    <w:rsid w:val="005E4949"/>
    <w:rsid w:val="005E4A87"/>
    <w:rsid w:val="005E51F9"/>
    <w:rsid w:val="005E58BE"/>
    <w:rsid w:val="005E5DE2"/>
    <w:rsid w:val="005E7001"/>
    <w:rsid w:val="005E74FD"/>
    <w:rsid w:val="005F0D52"/>
    <w:rsid w:val="005F4EA5"/>
    <w:rsid w:val="005F50E0"/>
    <w:rsid w:val="005F62C0"/>
    <w:rsid w:val="005F661B"/>
    <w:rsid w:val="005F6688"/>
    <w:rsid w:val="005F68C9"/>
    <w:rsid w:val="005F6DB1"/>
    <w:rsid w:val="005F6F31"/>
    <w:rsid w:val="005F7AC0"/>
    <w:rsid w:val="005F7C39"/>
    <w:rsid w:val="005F7D2F"/>
    <w:rsid w:val="005F7DAD"/>
    <w:rsid w:val="00600561"/>
    <w:rsid w:val="00600866"/>
    <w:rsid w:val="006012E9"/>
    <w:rsid w:val="00601536"/>
    <w:rsid w:val="00601984"/>
    <w:rsid w:val="006023DC"/>
    <w:rsid w:val="00602CAD"/>
    <w:rsid w:val="006030F6"/>
    <w:rsid w:val="0060310F"/>
    <w:rsid w:val="00604FF8"/>
    <w:rsid w:val="006057A2"/>
    <w:rsid w:val="00606E69"/>
    <w:rsid w:val="00606F16"/>
    <w:rsid w:val="00607BA9"/>
    <w:rsid w:val="00610107"/>
    <w:rsid w:val="00610579"/>
    <w:rsid w:val="00610C8B"/>
    <w:rsid w:val="00611E13"/>
    <w:rsid w:val="0061281C"/>
    <w:rsid w:val="0061593D"/>
    <w:rsid w:val="006161A9"/>
    <w:rsid w:val="00617887"/>
    <w:rsid w:val="00617C1E"/>
    <w:rsid w:val="0062037E"/>
    <w:rsid w:val="00620C85"/>
    <w:rsid w:val="0062192D"/>
    <w:rsid w:val="00621CA2"/>
    <w:rsid w:val="00622B4B"/>
    <w:rsid w:val="0062450A"/>
    <w:rsid w:val="006245BC"/>
    <w:rsid w:val="0062464D"/>
    <w:rsid w:val="0062464F"/>
    <w:rsid w:val="006246EE"/>
    <w:rsid w:val="0062484F"/>
    <w:rsid w:val="0062633F"/>
    <w:rsid w:val="00630B21"/>
    <w:rsid w:val="00630DF5"/>
    <w:rsid w:val="00632DEC"/>
    <w:rsid w:val="00633979"/>
    <w:rsid w:val="00633B12"/>
    <w:rsid w:val="00633B4D"/>
    <w:rsid w:val="0063409A"/>
    <w:rsid w:val="00634659"/>
    <w:rsid w:val="00634A92"/>
    <w:rsid w:val="00634F16"/>
    <w:rsid w:val="006357CD"/>
    <w:rsid w:val="006359A7"/>
    <w:rsid w:val="00636AC0"/>
    <w:rsid w:val="00637902"/>
    <w:rsid w:val="00640356"/>
    <w:rsid w:val="006406C6"/>
    <w:rsid w:val="00641081"/>
    <w:rsid w:val="0064166C"/>
    <w:rsid w:val="00641EB5"/>
    <w:rsid w:val="00641F4E"/>
    <w:rsid w:val="0064260C"/>
    <w:rsid w:val="0064275D"/>
    <w:rsid w:val="006434B1"/>
    <w:rsid w:val="00643BB1"/>
    <w:rsid w:val="00645309"/>
    <w:rsid w:val="006459C0"/>
    <w:rsid w:val="00645B93"/>
    <w:rsid w:val="00647C28"/>
    <w:rsid w:val="0065040A"/>
    <w:rsid w:val="00650AF6"/>
    <w:rsid w:val="00650E49"/>
    <w:rsid w:val="00652BB5"/>
    <w:rsid w:val="0065307A"/>
    <w:rsid w:val="0065373E"/>
    <w:rsid w:val="00653B12"/>
    <w:rsid w:val="006541E5"/>
    <w:rsid w:val="0065493B"/>
    <w:rsid w:val="00654AD0"/>
    <w:rsid w:val="00660340"/>
    <w:rsid w:val="00660A56"/>
    <w:rsid w:val="00661394"/>
    <w:rsid w:val="00661449"/>
    <w:rsid w:val="006616D2"/>
    <w:rsid w:val="00662202"/>
    <w:rsid w:val="00662627"/>
    <w:rsid w:val="00662A48"/>
    <w:rsid w:val="006641BB"/>
    <w:rsid w:val="0066483D"/>
    <w:rsid w:val="00664D07"/>
    <w:rsid w:val="00665632"/>
    <w:rsid w:val="0066637F"/>
    <w:rsid w:val="0066649C"/>
    <w:rsid w:val="0066686F"/>
    <w:rsid w:val="00666B71"/>
    <w:rsid w:val="0067013F"/>
    <w:rsid w:val="00670BE7"/>
    <w:rsid w:val="00670C2B"/>
    <w:rsid w:val="00670C41"/>
    <w:rsid w:val="00671604"/>
    <w:rsid w:val="00672106"/>
    <w:rsid w:val="006722FA"/>
    <w:rsid w:val="006727C5"/>
    <w:rsid w:val="006730BA"/>
    <w:rsid w:val="00673376"/>
    <w:rsid w:val="00673876"/>
    <w:rsid w:val="00674721"/>
    <w:rsid w:val="006748E9"/>
    <w:rsid w:val="0067572B"/>
    <w:rsid w:val="00675F96"/>
    <w:rsid w:val="006764E2"/>
    <w:rsid w:val="00676974"/>
    <w:rsid w:val="006778F4"/>
    <w:rsid w:val="00677FC1"/>
    <w:rsid w:val="00680D91"/>
    <w:rsid w:val="00680FAE"/>
    <w:rsid w:val="00681119"/>
    <w:rsid w:val="00681555"/>
    <w:rsid w:val="006818E2"/>
    <w:rsid w:val="00681A02"/>
    <w:rsid w:val="006821C9"/>
    <w:rsid w:val="00682542"/>
    <w:rsid w:val="0068313C"/>
    <w:rsid w:val="006833EC"/>
    <w:rsid w:val="0068359F"/>
    <w:rsid w:val="00683DC9"/>
    <w:rsid w:val="00685676"/>
    <w:rsid w:val="00685DFA"/>
    <w:rsid w:val="0068679A"/>
    <w:rsid w:val="00686C67"/>
    <w:rsid w:val="006870B6"/>
    <w:rsid w:val="0068791D"/>
    <w:rsid w:val="00687D33"/>
    <w:rsid w:val="00687E85"/>
    <w:rsid w:val="00690FE0"/>
    <w:rsid w:val="00691356"/>
    <w:rsid w:val="00691C12"/>
    <w:rsid w:val="00693385"/>
    <w:rsid w:val="006937F8"/>
    <w:rsid w:val="00694FD1"/>
    <w:rsid w:val="0069516A"/>
    <w:rsid w:val="006952FE"/>
    <w:rsid w:val="00696150"/>
    <w:rsid w:val="006974EA"/>
    <w:rsid w:val="00697562"/>
    <w:rsid w:val="00697EAE"/>
    <w:rsid w:val="006A0863"/>
    <w:rsid w:val="006A11F1"/>
    <w:rsid w:val="006A38DA"/>
    <w:rsid w:val="006A3D04"/>
    <w:rsid w:val="006A403A"/>
    <w:rsid w:val="006A46C8"/>
    <w:rsid w:val="006A4FE2"/>
    <w:rsid w:val="006A558A"/>
    <w:rsid w:val="006A5A8E"/>
    <w:rsid w:val="006A5F3D"/>
    <w:rsid w:val="006A765F"/>
    <w:rsid w:val="006A7B9F"/>
    <w:rsid w:val="006B1719"/>
    <w:rsid w:val="006B1F23"/>
    <w:rsid w:val="006B211E"/>
    <w:rsid w:val="006B3B66"/>
    <w:rsid w:val="006B3C66"/>
    <w:rsid w:val="006B478E"/>
    <w:rsid w:val="006B52E1"/>
    <w:rsid w:val="006B53D6"/>
    <w:rsid w:val="006B601F"/>
    <w:rsid w:val="006B6177"/>
    <w:rsid w:val="006B6401"/>
    <w:rsid w:val="006B65E1"/>
    <w:rsid w:val="006B7877"/>
    <w:rsid w:val="006B7C80"/>
    <w:rsid w:val="006C0687"/>
    <w:rsid w:val="006C0C76"/>
    <w:rsid w:val="006C176A"/>
    <w:rsid w:val="006C1A37"/>
    <w:rsid w:val="006C34C1"/>
    <w:rsid w:val="006C35E3"/>
    <w:rsid w:val="006C3703"/>
    <w:rsid w:val="006C4D21"/>
    <w:rsid w:val="006C5599"/>
    <w:rsid w:val="006C5D97"/>
    <w:rsid w:val="006C65C4"/>
    <w:rsid w:val="006C6EBC"/>
    <w:rsid w:val="006C7257"/>
    <w:rsid w:val="006C72A1"/>
    <w:rsid w:val="006C7799"/>
    <w:rsid w:val="006C7F88"/>
    <w:rsid w:val="006D0728"/>
    <w:rsid w:val="006D0F2D"/>
    <w:rsid w:val="006D0F41"/>
    <w:rsid w:val="006D11F3"/>
    <w:rsid w:val="006D1308"/>
    <w:rsid w:val="006D171E"/>
    <w:rsid w:val="006D1B09"/>
    <w:rsid w:val="006D1E50"/>
    <w:rsid w:val="006D1EAF"/>
    <w:rsid w:val="006D267A"/>
    <w:rsid w:val="006D2F55"/>
    <w:rsid w:val="006D3C63"/>
    <w:rsid w:val="006D4C4E"/>
    <w:rsid w:val="006D4CF7"/>
    <w:rsid w:val="006D501B"/>
    <w:rsid w:val="006D57B6"/>
    <w:rsid w:val="006D6678"/>
    <w:rsid w:val="006D790D"/>
    <w:rsid w:val="006D7AE6"/>
    <w:rsid w:val="006E00A6"/>
    <w:rsid w:val="006E0881"/>
    <w:rsid w:val="006E1260"/>
    <w:rsid w:val="006E1559"/>
    <w:rsid w:val="006E1F3C"/>
    <w:rsid w:val="006E1F86"/>
    <w:rsid w:val="006E2127"/>
    <w:rsid w:val="006E3015"/>
    <w:rsid w:val="006E3132"/>
    <w:rsid w:val="006E378A"/>
    <w:rsid w:val="006E583C"/>
    <w:rsid w:val="006E5F66"/>
    <w:rsid w:val="006E6572"/>
    <w:rsid w:val="006E6EC3"/>
    <w:rsid w:val="006E71A5"/>
    <w:rsid w:val="006E7330"/>
    <w:rsid w:val="006E75A8"/>
    <w:rsid w:val="006E7AE5"/>
    <w:rsid w:val="006F0EE7"/>
    <w:rsid w:val="006F1047"/>
    <w:rsid w:val="006F1552"/>
    <w:rsid w:val="006F1FB0"/>
    <w:rsid w:val="006F24C3"/>
    <w:rsid w:val="006F2A6C"/>
    <w:rsid w:val="006F2F34"/>
    <w:rsid w:val="006F3156"/>
    <w:rsid w:val="006F3FBA"/>
    <w:rsid w:val="006F5603"/>
    <w:rsid w:val="006F5B5B"/>
    <w:rsid w:val="006F66E6"/>
    <w:rsid w:val="006F6FEC"/>
    <w:rsid w:val="00701237"/>
    <w:rsid w:val="007032FD"/>
    <w:rsid w:val="0070443C"/>
    <w:rsid w:val="007048B4"/>
    <w:rsid w:val="00704985"/>
    <w:rsid w:val="007062CD"/>
    <w:rsid w:val="00706ADC"/>
    <w:rsid w:val="00710294"/>
    <w:rsid w:val="0071051B"/>
    <w:rsid w:val="00711769"/>
    <w:rsid w:val="00712F74"/>
    <w:rsid w:val="00713890"/>
    <w:rsid w:val="007139A0"/>
    <w:rsid w:val="00714801"/>
    <w:rsid w:val="00714C02"/>
    <w:rsid w:val="007155E3"/>
    <w:rsid w:val="0071584B"/>
    <w:rsid w:val="00715AF7"/>
    <w:rsid w:val="00715C96"/>
    <w:rsid w:val="007161D0"/>
    <w:rsid w:val="0071664B"/>
    <w:rsid w:val="00720EBF"/>
    <w:rsid w:val="0072217B"/>
    <w:rsid w:val="007233D9"/>
    <w:rsid w:val="00723C00"/>
    <w:rsid w:val="00723C3C"/>
    <w:rsid w:val="00726790"/>
    <w:rsid w:val="007269E1"/>
    <w:rsid w:val="00726D0A"/>
    <w:rsid w:val="00727385"/>
    <w:rsid w:val="00727FD7"/>
    <w:rsid w:val="00731B11"/>
    <w:rsid w:val="00731E7C"/>
    <w:rsid w:val="00732D4C"/>
    <w:rsid w:val="00732E64"/>
    <w:rsid w:val="00733D75"/>
    <w:rsid w:val="00734690"/>
    <w:rsid w:val="0073693C"/>
    <w:rsid w:val="00737138"/>
    <w:rsid w:val="00737343"/>
    <w:rsid w:val="007373AC"/>
    <w:rsid w:val="00737A56"/>
    <w:rsid w:val="0074016E"/>
    <w:rsid w:val="0074076B"/>
    <w:rsid w:val="00740799"/>
    <w:rsid w:val="00741870"/>
    <w:rsid w:val="00741D34"/>
    <w:rsid w:val="007420C8"/>
    <w:rsid w:val="00742B71"/>
    <w:rsid w:val="007441DE"/>
    <w:rsid w:val="007446A6"/>
    <w:rsid w:val="00744C6E"/>
    <w:rsid w:val="007458EA"/>
    <w:rsid w:val="00745B3D"/>
    <w:rsid w:val="00745B49"/>
    <w:rsid w:val="007469FB"/>
    <w:rsid w:val="00746AD7"/>
    <w:rsid w:val="00746C37"/>
    <w:rsid w:val="007475BF"/>
    <w:rsid w:val="00750022"/>
    <w:rsid w:val="007509A0"/>
    <w:rsid w:val="00752AFA"/>
    <w:rsid w:val="00753742"/>
    <w:rsid w:val="00753CCE"/>
    <w:rsid w:val="007542A9"/>
    <w:rsid w:val="00754EC0"/>
    <w:rsid w:val="0075681F"/>
    <w:rsid w:val="00756EED"/>
    <w:rsid w:val="00757475"/>
    <w:rsid w:val="00757B58"/>
    <w:rsid w:val="007619CE"/>
    <w:rsid w:val="00761D03"/>
    <w:rsid w:val="0076396C"/>
    <w:rsid w:val="00763E58"/>
    <w:rsid w:val="007664DC"/>
    <w:rsid w:val="00766DD7"/>
    <w:rsid w:val="007670D0"/>
    <w:rsid w:val="00767F0D"/>
    <w:rsid w:val="0077029D"/>
    <w:rsid w:val="007712DF"/>
    <w:rsid w:val="007716BC"/>
    <w:rsid w:val="00771A35"/>
    <w:rsid w:val="0077291B"/>
    <w:rsid w:val="007737B3"/>
    <w:rsid w:val="00774EEF"/>
    <w:rsid w:val="007754B6"/>
    <w:rsid w:val="00776432"/>
    <w:rsid w:val="0077671F"/>
    <w:rsid w:val="0077691B"/>
    <w:rsid w:val="00777328"/>
    <w:rsid w:val="00777559"/>
    <w:rsid w:val="007779CB"/>
    <w:rsid w:val="00780063"/>
    <w:rsid w:val="00782685"/>
    <w:rsid w:val="00782B29"/>
    <w:rsid w:val="007830E1"/>
    <w:rsid w:val="00783588"/>
    <w:rsid w:val="0078395A"/>
    <w:rsid w:val="007869B5"/>
    <w:rsid w:val="007903A9"/>
    <w:rsid w:val="00790B05"/>
    <w:rsid w:val="00790E15"/>
    <w:rsid w:val="007935B4"/>
    <w:rsid w:val="007944EB"/>
    <w:rsid w:val="0079465C"/>
    <w:rsid w:val="0079501B"/>
    <w:rsid w:val="0079674A"/>
    <w:rsid w:val="00796793"/>
    <w:rsid w:val="00796FE0"/>
    <w:rsid w:val="0079701A"/>
    <w:rsid w:val="007A0418"/>
    <w:rsid w:val="007A0665"/>
    <w:rsid w:val="007A274E"/>
    <w:rsid w:val="007A3029"/>
    <w:rsid w:val="007A37C3"/>
    <w:rsid w:val="007A3922"/>
    <w:rsid w:val="007A44C0"/>
    <w:rsid w:val="007A4B12"/>
    <w:rsid w:val="007A5F37"/>
    <w:rsid w:val="007A67C0"/>
    <w:rsid w:val="007A698C"/>
    <w:rsid w:val="007B029F"/>
    <w:rsid w:val="007B1139"/>
    <w:rsid w:val="007B14E0"/>
    <w:rsid w:val="007B18D5"/>
    <w:rsid w:val="007B1DDB"/>
    <w:rsid w:val="007B2624"/>
    <w:rsid w:val="007B3C55"/>
    <w:rsid w:val="007B3E4E"/>
    <w:rsid w:val="007B4160"/>
    <w:rsid w:val="007B42AC"/>
    <w:rsid w:val="007B553E"/>
    <w:rsid w:val="007B6130"/>
    <w:rsid w:val="007B70F7"/>
    <w:rsid w:val="007B78FA"/>
    <w:rsid w:val="007C03AA"/>
    <w:rsid w:val="007C064B"/>
    <w:rsid w:val="007C19D9"/>
    <w:rsid w:val="007C203B"/>
    <w:rsid w:val="007C3E30"/>
    <w:rsid w:val="007C4A1C"/>
    <w:rsid w:val="007C51BD"/>
    <w:rsid w:val="007C5620"/>
    <w:rsid w:val="007C57EF"/>
    <w:rsid w:val="007C5870"/>
    <w:rsid w:val="007C6E4D"/>
    <w:rsid w:val="007C7F89"/>
    <w:rsid w:val="007D03AC"/>
    <w:rsid w:val="007D0488"/>
    <w:rsid w:val="007D14DC"/>
    <w:rsid w:val="007D2261"/>
    <w:rsid w:val="007D2DBE"/>
    <w:rsid w:val="007D35B3"/>
    <w:rsid w:val="007D4293"/>
    <w:rsid w:val="007D4B5C"/>
    <w:rsid w:val="007D5461"/>
    <w:rsid w:val="007D5636"/>
    <w:rsid w:val="007D5CDA"/>
    <w:rsid w:val="007D5E75"/>
    <w:rsid w:val="007D5F35"/>
    <w:rsid w:val="007D65DD"/>
    <w:rsid w:val="007D6D58"/>
    <w:rsid w:val="007E0750"/>
    <w:rsid w:val="007E078B"/>
    <w:rsid w:val="007E0D3F"/>
    <w:rsid w:val="007E0D43"/>
    <w:rsid w:val="007E1A58"/>
    <w:rsid w:val="007E25E4"/>
    <w:rsid w:val="007E2D22"/>
    <w:rsid w:val="007E3745"/>
    <w:rsid w:val="007E6326"/>
    <w:rsid w:val="007E64A8"/>
    <w:rsid w:val="007E660D"/>
    <w:rsid w:val="007F0986"/>
    <w:rsid w:val="007F0CE4"/>
    <w:rsid w:val="007F0E5C"/>
    <w:rsid w:val="007F0E9B"/>
    <w:rsid w:val="007F1232"/>
    <w:rsid w:val="007F14D6"/>
    <w:rsid w:val="007F2173"/>
    <w:rsid w:val="007F272E"/>
    <w:rsid w:val="007F2A76"/>
    <w:rsid w:val="007F31E1"/>
    <w:rsid w:val="007F326A"/>
    <w:rsid w:val="007F381D"/>
    <w:rsid w:val="007F396D"/>
    <w:rsid w:val="007F3AB4"/>
    <w:rsid w:val="007F59D9"/>
    <w:rsid w:val="007F62AD"/>
    <w:rsid w:val="007F6CED"/>
    <w:rsid w:val="007F78B7"/>
    <w:rsid w:val="007F7B58"/>
    <w:rsid w:val="007F7EC0"/>
    <w:rsid w:val="00800532"/>
    <w:rsid w:val="00801CDF"/>
    <w:rsid w:val="008032DE"/>
    <w:rsid w:val="00803A0F"/>
    <w:rsid w:val="0080408D"/>
    <w:rsid w:val="00804383"/>
    <w:rsid w:val="0080445B"/>
    <w:rsid w:val="00804E28"/>
    <w:rsid w:val="008059F6"/>
    <w:rsid w:val="00806494"/>
    <w:rsid w:val="00806B67"/>
    <w:rsid w:val="00806C1F"/>
    <w:rsid w:val="00807F9C"/>
    <w:rsid w:val="00810C42"/>
    <w:rsid w:val="00811A8A"/>
    <w:rsid w:val="00812D4C"/>
    <w:rsid w:val="0081703F"/>
    <w:rsid w:val="00820AB9"/>
    <w:rsid w:val="00820B63"/>
    <w:rsid w:val="00821B1F"/>
    <w:rsid w:val="008229E5"/>
    <w:rsid w:val="00822DB6"/>
    <w:rsid w:val="00824096"/>
    <w:rsid w:val="00824A86"/>
    <w:rsid w:val="008254AA"/>
    <w:rsid w:val="008273E5"/>
    <w:rsid w:val="00827506"/>
    <w:rsid w:val="00827569"/>
    <w:rsid w:val="00832A14"/>
    <w:rsid w:val="00832AE6"/>
    <w:rsid w:val="0083389A"/>
    <w:rsid w:val="00833AA9"/>
    <w:rsid w:val="00833EC6"/>
    <w:rsid w:val="00834560"/>
    <w:rsid w:val="00835A26"/>
    <w:rsid w:val="00837E78"/>
    <w:rsid w:val="00837EB1"/>
    <w:rsid w:val="00840570"/>
    <w:rsid w:val="0084071D"/>
    <w:rsid w:val="00840944"/>
    <w:rsid w:val="00840CCF"/>
    <w:rsid w:val="00841B29"/>
    <w:rsid w:val="00841DC6"/>
    <w:rsid w:val="008430E9"/>
    <w:rsid w:val="00843329"/>
    <w:rsid w:val="00844025"/>
    <w:rsid w:val="008442E0"/>
    <w:rsid w:val="00844DD1"/>
    <w:rsid w:val="00844F1C"/>
    <w:rsid w:val="008451B9"/>
    <w:rsid w:val="0084528A"/>
    <w:rsid w:val="00845AEC"/>
    <w:rsid w:val="00847120"/>
    <w:rsid w:val="00847B8C"/>
    <w:rsid w:val="008500F2"/>
    <w:rsid w:val="0085029A"/>
    <w:rsid w:val="00851203"/>
    <w:rsid w:val="00851B56"/>
    <w:rsid w:val="00851B97"/>
    <w:rsid w:val="00851F9E"/>
    <w:rsid w:val="008522AB"/>
    <w:rsid w:val="00852AFE"/>
    <w:rsid w:val="00854380"/>
    <w:rsid w:val="00855567"/>
    <w:rsid w:val="00855921"/>
    <w:rsid w:val="008578DD"/>
    <w:rsid w:val="00857E5B"/>
    <w:rsid w:val="00860C1D"/>
    <w:rsid w:val="00861C02"/>
    <w:rsid w:val="0086259F"/>
    <w:rsid w:val="0086278F"/>
    <w:rsid w:val="00864168"/>
    <w:rsid w:val="00864730"/>
    <w:rsid w:val="0086682D"/>
    <w:rsid w:val="00866FFA"/>
    <w:rsid w:val="008702F0"/>
    <w:rsid w:val="0087049A"/>
    <w:rsid w:val="00870C3A"/>
    <w:rsid w:val="008710F3"/>
    <w:rsid w:val="00871478"/>
    <w:rsid w:val="00871617"/>
    <w:rsid w:val="00871919"/>
    <w:rsid w:val="00871DC6"/>
    <w:rsid w:val="00871F4E"/>
    <w:rsid w:val="00871FCD"/>
    <w:rsid w:val="00874B3F"/>
    <w:rsid w:val="00876A78"/>
    <w:rsid w:val="00876CBD"/>
    <w:rsid w:val="008778AA"/>
    <w:rsid w:val="00877DE5"/>
    <w:rsid w:val="008801A7"/>
    <w:rsid w:val="0088069E"/>
    <w:rsid w:val="00881002"/>
    <w:rsid w:val="008815D3"/>
    <w:rsid w:val="008818BC"/>
    <w:rsid w:val="00882A45"/>
    <w:rsid w:val="00882C58"/>
    <w:rsid w:val="008832CA"/>
    <w:rsid w:val="00883B10"/>
    <w:rsid w:val="00883FEF"/>
    <w:rsid w:val="008840F6"/>
    <w:rsid w:val="008846CD"/>
    <w:rsid w:val="00885E56"/>
    <w:rsid w:val="00887247"/>
    <w:rsid w:val="00890E3B"/>
    <w:rsid w:val="00891092"/>
    <w:rsid w:val="00891A8C"/>
    <w:rsid w:val="00892416"/>
    <w:rsid w:val="008929F6"/>
    <w:rsid w:val="008931D3"/>
    <w:rsid w:val="00893941"/>
    <w:rsid w:val="008945D8"/>
    <w:rsid w:val="008947A7"/>
    <w:rsid w:val="00894E3B"/>
    <w:rsid w:val="00894F65"/>
    <w:rsid w:val="00895597"/>
    <w:rsid w:val="00895A41"/>
    <w:rsid w:val="00895FF4"/>
    <w:rsid w:val="00896388"/>
    <w:rsid w:val="008965EA"/>
    <w:rsid w:val="00896D86"/>
    <w:rsid w:val="00897197"/>
    <w:rsid w:val="008971F5"/>
    <w:rsid w:val="008973AA"/>
    <w:rsid w:val="00897574"/>
    <w:rsid w:val="00897AE6"/>
    <w:rsid w:val="008A08D5"/>
    <w:rsid w:val="008A37C1"/>
    <w:rsid w:val="008A3C10"/>
    <w:rsid w:val="008A47C7"/>
    <w:rsid w:val="008A532F"/>
    <w:rsid w:val="008A76D1"/>
    <w:rsid w:val="008A7BB3"/>
    <w:rsid w:val="008B0124"/>
    <w:rsid w:val="008B0610"/>
    <w:rsid w:val="008B0DE7"/>
    <w:rsid w:val="008B1AB3"/>
    <w:rsid w:val="008B217E"/>
    <w:rsid w:val="008B2C7F"/>
    <w:rsid w:val="008B3364"/>
    <w:rsid w:val="008B3A2E"/>
    <w:rsid w:val="008B422C"/>
    <w:rsid w:val="008B49E2"/>
    <w:rsid w:val="008B4A2B"/>
    <w:rsid w:val="008B50B3"/>
    <w:rsid w:val="008B5BAD"/>
    <w:rsid w:val="008C1189"/>
    <w:rsid w:val="008C15DC"/>
    <w:rsid w:val="008C1DAC"/>
    <w:rsid w:val="008C1E8F"/>
    <w:rsid w:val="008C1F89"/>
    <w:rsid w:val="008C20CE"/>
    <w:rsid w:val="008C23C0"/>
    <w:rsid w:val="008C2FE8"/>
    <w:rsid w:val="008C30E9"/>
    <w:rsid w:val="008C343F"/>
    <w:rsid w:val="008C45CD"/>
    <w:rsid w:val="008C5688"/>
    <w:rsid w:val="008C6390"/>
    <w:rsid w:val="008C6BD7"/>
    <w:rsid w:val="008C6DDF"/>
    <w:rsid w:val="008C78A2"/>
    <w:rsid w:val="008C7EED"/>
    <w:rsid w:val="008D0C09"/>
    <w:rsid w:val="008D1117"/>
    <w:rsid w:val="008D14DC"/>
    <w:rsid w:val="008D1DF5"/>
    <w:rsid w:val="008D2522"/>
    <w:rsid w:val="008D2F1B"/>
    <w:rsid w:val="008D37B7"/>
    <w:rsid w:val="008D395E"/>
    <w:rsid w:val="008D3A28"/>
    <w:rsid w:val="008D495D"/>
    <w:rsid w:val="008D5F9C"/>
    <w:rsid w:val="008D61F3"/>
    <w:rsid w:val="008E014E"/>
    <w:rsid w:val="008E0658"/>
    <w:rsid w:val="008E0670"/>
    <w:rsid w:val="008E0C75"/>
    <w:rsid w:val="008E1FD8"/>
    <w:rsid w:val="008E24DE"/>
    <w:rsid w:val="008E2683"/>
    <w:rsid w:val="008E334A"/>
    <w:rsid w:val="008E4735"/>
    <w:rsid w:val="008E4EA0"/>
    <w:rsid w:val="008E5365"/>
    <w:rsid w:val="008E541C"/>
    <w:rsid w:val="008E6810"/>
    <w:rsid w:val="008E7099"/>
    <w:rsid w:val="008E758D"/>
    <w:rsid w:val="008F018C"/>
    <w:rsid w:val="008F047C"/>
    <w:rsid w:val="008F07D1"/>
    <w:rsid w:val="008F087B"/>
    <w:rsid w:val="008F0A91"/>
    <w:rsid w:val="008F16E8"/>
    <w:rsid w:val="008F3478"/>
    <w:rsid w:val="008F36BB"/>
    <w:rsid w:val="008F3EDF"/>
    <w:rsid w:val="008F5740"/>
    <w:rsid w:val="008F5788"/>
    <w:rsid w:val="008F5E7B"/>
    <w:rsid w:val="008F639E"/>
    <w:rsid w:val="008F66BB"/>
    <w:rsid w:val="008F741D"/>
    <w:rsid w:val="008F7AAC"/>
    <w:rsid w:val="008F7D9A"/>
    <w:rsid w:val="00900126"/>
    <w:rsid w:val="009006C2"/>
    <w:rsid w:val="0090070A"/>
    <w:rsid w:val="0090280B"/>
    <w:rsid w:val="00904091"/>
    <w:rsid w:val="0090514C"/>
    <w:rsid w:val="0090571A"/>
    <w:rsid w:val="00906291"/>
    <w:rsid w:val="00906414"/>
    <w:rsid w:val="00906B45"/>
    <w:rsid w:val="00906F00"/>
    <w:rsid w:val="0091022C"/>
    <w:rsid w:val="00912553"/>
    <w:rsid w:val="00912AB7"/>
    <w:rsid w:val="00912F8C"/>
    <w:rsid w:val="009137B6"/>
    <w:rsid w:val="00913CC3"/>
    <w:rsid w:val="00913D2D"/>
    <w:rsid w:val="00914721"/>
    <w:rsid w:val="00914BA8"/>
    <w:rsid w:val="00915BEC"/>
    <w:rsid w:val="00917BB6"/>
    <w:rsid w:val="00917BBC"/>
    <w:rsid w:val="00921582"/>
    <w:rsid w:val="00921FD6"/>
    <w:rsid w:val="0092205A"/>
    <w:rsid w:val="00923F97"/>
    <w:rsid w:val="00924E25"/>
    <w:rsid w:val="00925C98"/>
    <w:rsid w:val="009265EB"/>
    <w:rsid w:val="00927158"/>
    <w:rsid w:val="009276F6"/>
    <w:rsid w:val="00930686"/>
    <w:rsid w:val="00930A2F"/>
    <w:rsid w:val="00930C83"/>
    <w:rsid w:val="00930DC5"/>
    <w:rsid w:val="009323C1"/>
    <w:rsid w:val="00932C9D"/>
    <w:rsid w:val="00934169"/>
    <w:rsid w:val="00934B02"/>
    <w:rsid w:val="00934E58"/>
    <w:rsid w:val="00936510"/>
    <w:rsid w:val="00937083"/>
    <w:rsid w:val="00940796"/>
    <w:rsid w:val="009431D9"/>
    <w:rsid w:val="009439D3"/>
    <w:rsid w:val="00944656"/>
    <w:rsid w:val="00944A9D"/>
    <w:rsid w:val="009459B0"/>
    <w:rsid w:val="00945A6A"/>
    <w:rsid w:val="00945F5C"/>
    <w:rsid w:val="009465AA"/>
    <w:rsid w:val="00946AE0"/>
    <w:rsid w:val="0094775B"/>
    <w:rsid w:val="009478FC"/>
    <w:rsid w:val="00950131"/>
    <w:rsid w:val="00950C32"/>
    <w:rsid w:val="00951E11"/>
    <w:rsid w:val="00952DFF"/>
    <w:rsid w:val="00954242"/>
    <w:rsid w:val="0095437C"/>
    <w:rsid w:val="00954C00"/>
    <w:rsid w:val="0095514F"/>
    <w:rsid w:val="00955B21"/>
    <w:rsid w:val="00955EA4"/>
    <w:rsid w:val="009566E7"/>
    <w:rsid w:val="00957BD1"/>
    <w:rsid w:val="00957F76"/>
    <w:rsid w:val="00960C98"/>
    <w:rsid w:val="00960F01"/>
    <w:rsid w:val="009615DF"/>
    <w:rsid w:val="009618CA"/>
    <w:rsid w:val="009620BB"/>
    <w:rsid w:val="0096257B"/>
    <w:rsid w:val="0096336D"/>
    <w:rsid w:val="0096379F"/>
    <w:rsid w:val="00963936"/>
    <w:rsid w:val="009639DA"/>
    <w:rsid w:val="00964D8D"/>
    <w:rsid w:val="0096574F"/>
    <w:rsid w:val="00965CCB"/>
    <w:rsid w:val="00966621"/>
    <w:rsid w:val="00966E3E"/>
    <w:rsid w:val="009712F6"/>
    <w:rsid w:val="00971638"/>
    <w:rsid w:val="0097195E"/>
    <w:rsid w:val="0097207C"/>
    <w:rsid w:val="00972DEF"/>
    <w:rsid w:val="0097423E"/>
    <w:rsid w:val="009748C4"/>
    <w:rsid w:val="00974BFC"/>
    <w:rsid w:val="00974F57"/>
    <w:rsid w:val="009758A6"/>
    <w:rsid w:val="00975B90"/>
    <w:rsid w:val="00976163"/>
    <w:rsid w:val="009776A2"/>
    <w:rsid w:val="0097786E"/>
    <w:rsid w:val="00980107"/>
    <w:rsid w:val="009802F6"/>
    <w:rsid w:val="009807E2"/>
    <w:rsid w:val="00981D07"/>
    <w:rsid w:val="00982CD0"/>
    <w:rsid w:val="009843F1"/>
    <w:rsid w:val="0098455A"/>
    <w:rsid w:val="0098487B"/>
    <w:rsid w:val="0098599D"/>
    <w:rsid w:val="00987CE2"/>
    <w:rsid w:val="00990593"/>
    <w:rsid w:val="009916A8"/>
    <w:rsid w:val="00991D9F"/>
    <w:rsid w:val="0099374A"/>
    <w:rsid w:val="00994577"/>
    <w:rsid w:val="00994723"/>
    <w:rsid w:val="009954C2"/>
    <w:rsid w:val="009961C0"/>
    <w:rsid w:val="0099649D"/>
    <w:rsid w:val="00996E86"/>
    <w:rsid w:val="00997AB2"/>
    <w:rsid w:val="00997E9E"/>
    <w:rsid w:val="009A19A1"/>
    <w:rsid w:val="009A29D5"/>
    <w:rsid w:val="009A31A9"/>
    <w:rsid w:val="009A43CA"/>
    <w:rsid w:val="009A44BC"/>
    <w:rsid w:val="009A5211"/>
    <w:rsid w:val="009A62B0"/>
    <w:rsid w:val="009A64CE"/>
    <w:rsid w:val="009A6725"/>
    <w:rsid w:val="009A6D0A"/>
    <w:rsid w:val="009A7209"/>
    <w:rsid w:val="009B02E1"/>
    <w:rsid w:val="009B0F44"/>
    <w:rsid w:val="009B13E6"/>
    <w:rsid w:val="009B37C4"/>
    <w:rsid w:val="009B42F6"/>
    <w:rsid w:val="009B4C97"/>
    <w:rsid w:val="009B582A"/>
    <w:rsid w:val="009B6955"/>
    <w:rsid w:val="009B6E5B"/>
    <w:rsid w:val="009B74A8"/>
    <w:rsid w:val="009B7A64"/>
    <w:rsid w:val="009C05C9"/>
    <w:rsid w:val="009C074B"/>
    <w:rsid w:val="009C0924"/>
    <w:rsid w:val="009C0DCD"/>
    <w:rsid w:val="009C1E2C"/>
    <w:rsid w:val="009C2177"/>
    <w:rsid w:val="009C22EF"/>
    <w:rsid w:val="009C35C3"/>
    <w:rsid w:val="009C5331"/>
    <w:rsid w:val="009C5B63"/>
    <w:rsid w:val="009C5F53"/>
    <w:rsid w:val="009C65E1"/>
    <w:rsid w:val="009C71C8"/>
    <w:rsid w:val="009C7342"/>
    <w:rsid w:val="009C762D"/>
    <w:rsid w:val="009D0B7A"/>
    <w:rsid w:val="009D1BCA"/>
    <w:rsid w:val="009D2889"/>
    <w:rsid w:val="009D4343"/>
    <w:rsid w:val="009D550B"/>
    <w:rsid w:val="009D6BA7"/>
    <w:rsid w:val="009D79BB"/>
    <w:rsid w:val="009E06FE"/>
    <w:rsid w:val="009E0989"/>
    <w:rsid w:val="009E102D"/>
    <w:rsid w:val="009E15A7"/>
    <w:rsid w:val="009E200C"/>
    <w:rsid w:val="009E2217"/>
    <w:rsid w:val="009E24BA"/>
    <w:rsid w:val="009E31F9"/>
    <w:rsid w:val="009E3F2D"/>
    <w:rsid w:val="009E41BA"/>
    <w:rsid w:val="009E45C8"/>
    <w:rsid w:val="009E47E8"/>
    <w:rsid w:val="009E496B"/>
    <w:rsid w:val="009E4E2C"/>
    <w:rsid w:val="009E4F78"/>
    <w:rsid w:val="009E50F4"/>
    <w:rsid w:val="009E61A5"/>
    <w:rsid w:val="009E661B"/>
    <w:rsid w:val="009E6985"/>
    <w:rsid w:val="009E7482"/>
    <w:rsid w:val="009E7B94"/>
    <w:rsid w:val="009F00F1"/>
    <w:rsid w:val="009F0CF4"/>
    <w:rsid w:val="009F1149"/>
    <w:rsid w:val="009F1845"/>
    <w:rsid w:val="009F2667"/>
    <w:rsid w:val="009F4AAF"/>
    <w:rsid w:val="009F537F"/>
    <w:rsid w:val="009F57C1"/>
    <w:rsid w:val="009F590F"/>
    <w:rsid w:val="009F726A"/>
    <w:rsid w:val="00A00D2A"/>
    <w:rsid w:val="00A01012"/>
    <w:rsid w:val="00A01070"/>
    <w:rsid w:val="00A01584"/>
    <w:rsid w:val="00A01BC1"/>
    <w:rsid w:val="00A01D4D"/>
    <w:rsid w:val="00A01F0E"/>
    <w:rsid w:val="00A0250E"/>
    <w:rsid w:val="00A0295F"/>
    <w:rsid w:val="00A02E0D"/>
    <w:rsid w:val="00A03EF9"/>
    <w:rsid w:val="00A03FF3"/>
    <w:rsid w:val="00A05739"/>
    <w:rsid w:val="00A05AA8"/>
    <w:rsid w:val="00A0603C"/>
    <w:rsid w:val="00A067BD"/>
    <w:rsid w:val="00A07822"/>
    <w:rsid w:val="00A10112"/>
    <w:rsid w:val="00A10540"/>
    <w:rsid w:val="00A1063E"/>
    <w:rsid w:val="00A10DAF"/>
    <w:rsid w:val="00A113D6"/>
    <w:rsid w:val="00A123A5"/>
    <w:rsid w:val="00A128BD"/>
    <w:rsid w:val="00A13BA1"/>
    <w:rsid w:val="00A13BDC"/>
    <w:rsid w:val="00A14A90"/>
    <w:rsid w:val="00A14C9A"/>
    <w:rsid w:val="00A1504B"/>
    <w:rsid w:val="00A154D0"/>
    <w:rsid w:val="00A1553B"/>
    <w:rsid w:val="00A15646"/>
    <w:rsid w:val="00A16D12"/>
    <w:rsid w:val="00A17A09"/>
    <w:rsid w:val="00A200BF"/>
    <w:rsid w:val="00A205E6"/>
    <w:rsid w:val="00A20D5D"/>
    <w:rsid w:val="00A20D60"/>
    <w:rsid w:val="00A214DD"/>
    <w:rsid w:val="00A21989"/>
    <w:rsid w:val="00A21CC5"/>
    <w:rsid w:val="00A21EB0"/>
    <w:rsid w:val="00A2282B"/>
    <w:rsid w:val="00A22ECF"/>
    <w:rsid w:val="00A231D6"/>
    <w:rsid w:val="00A2387F"/>
    <w:rsid w:val="00A23E5D"/>
    <w:rsid w:val="00A242A0"/>
    <w:rsid w:val="00A2470F"/>
    <w:rsid w:val="00A249ED"/>
    <w:rsid w:val="00A25144"/>
    <w:rsid w:val="00A26471"/>
    <w:rsid w:val="00A272DC"/>
    <w:rsid w:val="00A27929"/>
    <w:rsid w:val="00A27AE5"/>
    <w:rsid w:val="00A309DD"/>
    <w:rsid w:val="00A31259"/>
    <w:rsid w:val="00A32D89"/>
    <w:rsid w:val="00A33683"/>
    <w:rsid w:val="00A339B2"/>
    <w:rsid w:val="00A33BE8"/>
    <w:rsid w:val="00A34C0C"/>
    <w:rsid w:val="00A3750B"/>
    <w:rsid w:val="00A375E4"/>
    <w:rsid w:val="00A37EBA"/>
    <w:rsid w:val="00A37F9D"/>
    <w:rsid w:val="00A37FE5"/>
    <w:rsid w:val="00A400A3"/>
    <w:rsid w:val="00A42643"/>
    <w:rsid w:val="00A42B96"/>
    <w:rsid w:val="00A43F2B"/>
    <w:rsid w:val="00A443E3"/>
    <w:rsid w:val="00A44511"/>
    <w:rsid w:val="00A4530D"/>
    <w:rsid w:val="00A45614"/>
    <w:rsid w:val="00A46393"/>
    <w:rsid w:val="00A46482"/>
    <w:rsid w:val="00A46CE1"/>
    <w:rsid w:val="00A4786A"/>
    <w:rsid w:val="00A47DCC"/>
    <w:rsid w:val="00A50E15"/>
    <w:rsid w:val="00A52E38"/>
    <w:rsid w:val="00A535A7"/>
    <w:rsid w:val="00A53677"/>
    <w:rsid w:val="00A5388D"/>
    <w:rsid w:val="00A54F3C"/>
    <w:rsid w:val="00A56F8E"/>
    <w:rsid w:val="00A57EC6"/>
    <w:rsid w:val="00A603C1"/>
    <w:rsid w:val="00A609EA"/>
    <w:rsid w:val="00A60BAC"/>
    <w:rsid w:val="00A621F0"/>
    <w:rsid w:val="00A63C73"/>
    <w:rsid w:val="00A664FC"/>
    <w:rsid w:val="00A669A2"/>
    <w:rsid w:val="00A67C99"/>
    <w:rsid w:val="00A70204"/>
    <w:rsid w:val="00A70214"/>
    <w:rsid w:val="00A7102B"/>
    <w:rsid w:val="00A7238E"/>
    <w:rsid w:val="00A73678"/>
    <w:rsid w:val="00A73992"/>
    <w:rsid w:val="00A73D21"/>
    <w:rsid w:val="00A74CB8"/>
    <w:rsid w:val="00A74E58"/>
    <w:rsid w:val="00A7526B"/>
    <w:rsid w:val="00A75873"/>
    <w:rsid w:val="00A75B97"/>
    <w:rsid w:val="00A766FD"/>
    <w:rsid w:val="00A76822"/>
    <w:rsid w:val="00A768F5"/>
    <w:rsid w:val="00A76C3C"/>
    <w:rsid w:val="00A76DE2"/>
    <w:rsid w:val="00A77ADA"/>
    <w:rsid w:val="00A77F25"/>
    <w:rsid w:val="00A77F88"/>
    <w:rsid w:val="00A80359"/>
    <w:rsid w:val="00A811F1"/>
    <w:rsid w:val="00A820F9"/>
    <w:rsid w:val="00A82BD3"/>
    <w:rsid w:val="00A84402"/>
    <w:rsid w:val="00A84DF1"/>
    <w:rsid w:val="00A903AC"/>
    <w:rsid w:val="00A90B78"/>
    <w:rsid w:val="00A90FB2"/>
    <w:rsid w:val="00A92512"/>
    <w:rsid w:val="00A92BE8"/>
    <w:rsid w:val="00A93159"/>
    <w:rsid w:val="00A9320E"/>
    <w:rsid w:val="00A9324A"/>
    <w:rsid w:val="00A9377A"/>
    <w:rsid w:val="00A93AFF"/>
    <w:rsid w:val="00A93F10"/>
    <w:rsid w:val="00A93FC4"/>
    <w:rsid w:val="00A942DA"/>
    <w:rsid w:val="00A94388"/>
    <w:rsid w:val="00A94924"/>
    <w:rsid w:val="00A97EC2"/>
    <w:rsid w:val="00AA016F"/>
    <w:rsid w:val="00AA0826"/>
    <w:rsid w:val="00AA0EE0"/>
    <w:rsid w:val="00AA1139"/>
    <w:rsid w:val="00AA16D3"/>
    <w:rsid w:val="00AA1DD6"/>
    <w:rsid w:val="00AA2A4F"/>
    <w:rsid w:val="00AA3A2E"/>
    <w:rsid w:val="00AA4019"/>
    <w:rsid w:val="00AA4823"/>
    <w:rsid w:val="00AA4AA5"/>
    <w:rsid w:val="00AA4BF1"/>
    <w:rsid w:val="00AA53D5"/>
    <w:rsid w:val="00AA58F3"/>
    <w:rsid w:val="00AA5BA9"/>
    <w:rsid w:val="00AA7554"/>
    <w:rsid w:val="00AA7D4D"/>
    <w:rsid w:val="00AB1227"/>
    <w:rsid w:val="00AB1556"/>
    <w:rsid w:val="00AB160D"/>
    <w:rsid w:val="00AB179C"/>
    <w:rsid w:val="00AB2112"/>
    <w:rsid w:val="00AB2532"/>
    <w:rsid w:val="00AB253D"/>
    <w:rsid w:val="00AB288F"/>
    <w:rsid w:val="00AB3F5D"/>
    <w:rsid w:val="00AB3FA5"/>
    <w:rsid w:val="00AB5153"/>
    <w:rsid w:val="00AB635F"/>
    <w:rsid w:val="00AB7423"/>
    <w:rsid w:val="00AB7670"/>
    <w:rsid w:val="00AC0059"/>
    <w:rsid w:val="00AC03E4"/>
    <w:rsid w:val="00AC11A4"/>
    <w:rsid w:val="00AC1F69"/>
    <w:rsid w:val="00AC2F82"/>
    <w:rsid w:val="00AC30C3"/>
    <w:rsid w:val="00AC3A27"/>
    <w:rsid w:val="00AC5A5D"/>
    <w:rsid w:val="00AC6897"/>
    <w:rsid w:val="00AD0D7A"/>
    <w:rsid w:val="00AD1613"/>
    <w:rsid w:val="00AD1718"/>
    <w:rsid w:val="00AD2155"/>
    <w:rsid w:val="00AD2C3B"/>
    <w:rsid w:val="00AD2FA2"/>
    <w:rsid w:val="00AD3374"/>
    <w:rsid w:val="00AD41F6"/>
    <w:rsid w:val="00AD4236"/>
    <w:rsid w:val="00AD4941"/>
    <w:rsid w:val="00AD4BB9"/>
    <w:rsid w:val="00AD55FD"/>
    <w:rsid w:val="00AD6651"/>
    <w:rsid w:val="00AD6D99"/>
    <w:rsid w:val="00AE0047"/>
    <w:rsid w:val="00AE0252"/>
    <w:rsid w:val="00AE0F3A"/>
    <w:rsid w:val="00AE1103"/>
    <w:rsid w:val="00AE1368"/>
    <w:rsid w:val="00AE1647"/>
    <w:rsid w:val="00AE1F1B"/>
    <w:rsid w:val="00AE268B"/>
    <w:rsid w:val="00AE2A94"/>
    <w:rsid w:val="00AE2C0D"/>
    <w:rsid w:val="00AE2D02"/>
    <w:rsid w:val="00AE3A58"/>
    <w:rsid w:val="00AE4CB9"/>
    <w:rsid w:val="00AE511A"/>
    <w:rsid w:val="00AE6849"/>
    <w:rsid w:val="00AE692D"/>
    <w:rsid w:val="00AE7373"/>
    <w:rsid w:val="00AF0A4E"/>
    <w:rsid w:val="00AF21EC"/>
    <w:rsid w:val="00AF23B0"/>
    <w:rsid w:val="00AF2518"/>
    <w:rsid w:val="00AF2708"/>
    <w:rsid w:val="00AF51ED"/>
    <w:rsid w:val="00AF5AAE"/>
    <w:rsid w:val="00AF7C89"/>
    <w:rsid w:val="00B00CD5"/>
    <w:rsid w:val="00B015D2"/>
    <w:rsid w:val="00B01668"/>
    <w:rsid w:val="00B02211"/>
    <w:rsid w:val="00B03B98"/>
    <w:rsid w:val="00B03F48"/>
    <w:rsid w:val="00B03FD8"/>
    <w:rsid w:val="00B05125"/>
    <w:rsid w:val="00B059E7"/>
    <w:rsid w:val="00B1023B"/>
    <w:rsid w:val="00B10680"/>
    <w:rsid w:val="00B1170A"/>
    <w:rsid w:val="00B12300"/>
    <w:rsid w:val="00B1247C"/>
    <w:rsid w:val="00B12880"/>
    <w:rsid w:val="00B13C1D"/>
    <w:rsid w:val="00B15183"/>
    <w:rsid w:val="00B15AB5"/>
    <w:rsid w:val="00B16B29"/>
    <w:rsid w:val="00B170F2"/>
    <w:rsid w:val="00B17552"/>
    <w:rsid w:val="00B1782C"/>
    <w:rsid w:val="00B232F3"/>
    <w:rsid w:val="00B24D7D"/>
    <w:rsid w:val="00B251FE"/>
    <w:rsid w:val="00B260F8"/>
    <w:rsid w:val="00B267CD"/>
    <w:rsid w:val="00B26918"/>
    <w:rsid w:val="00B26BD6"/>
    <w:rsid w:val="00B3030E"/>
    <w:rsid w:val="00B3193E"/>
    <w:rsid w:val="00B32538"/>
    <w:rsid w:val="00B32BEC"/>
    <w:rsid w:val="00B33469"/>
    <w:rsid w:val="00B33BEC"/>
    <w:rsid w:val="00B33CDF"/>
    <w:rsid w:val="00B340FF"/>
    <w:rsid w:val="00B354D2"/>
    <w:rsid w:val="00B35B14"/>
    <w:rsid w:val="00B35FED"/>
    <w:rsid w:val="00B36C50"/>
    <w:rsid w:val="00B37049"/>
    <w:rsid w:val="00B37496"/>
    <w:rsid w:val="00B3778E"/>
    <w:rsid w:val="00B37F2C"/>
    <w:rsid w:val="00B40012"/>
    <w:rsid w:val="00B40083"/>
    <w:rsid w:val="00B40366"/>
    <w:rsid w:val="00B40F47"/>
    <w:rsid w:val="00B412EC"/>
    <w:rsid w:val="00B429C4"/>
    <w:rsid w:val="00B42AB4"/>
    <w:rsid w:val="00B44C11"/>
    <w:rsid w:val="00B44FD4"/>
    <w:rsid w:val="00B453A9"/>
    <w:rsid w:val="00B45CF3"/>
    <w:rsid w:val="00B46FB0"/>
    <w:rsid w:val="00B4730E"/>
    <w:rsid w:val="00B47C79"/>
    <w:rsid w:val="00B504F6"/>
    <w:rsid w:val="00B50878"/>
    <w:rsid w:val="00B5091C"/>
    <w:rsid w:val="00B50EFF"/>
    <w:rsid w:val="00B50FDC"/>
    <w:rsid w:val="00B52ACE"/>
    <w:rsid w:val="00B536F4"/>
    <w:rsid w:val="00B537BA"/>
    <w:rsid w:val="00B53B1C"/>
    <w:rsid w:val="00B543D9"/>
    <w:rsid w:val="00B54583"/>
    <w:rsid w:val="00B55CC2"/>
    <w:rsid w:val="00B55D91"/>
    <w:rsid w:val="00B568CA"/>
    <w:rsid w:val="00B56EEF"/>
    <w:rsid w:val="00B57721"/>
    <w:rsid w:val="00B577EE"/>
    <w:rsid w:val="00B57EEB"/>
    <w:rsid w:val="00B6055F"/>
    <w:rsid w:val="00B60590"/>
    <w:rsid w:val="00B6072F"/>
    <w:rsid w:val="00B61F47"/>
    <w:rsid w:val="00B624DB"/>
    <w:rsid w:val="00B63723"/>
    <w:rsid w:val="00B64C95"/>
    <w:rsid w:val="00B658AC"/>
    <w:rsid w:val="00B65AF4"/>
    <w:rsid w:val="00B65FA1"/>
    <w:rsid w:val="00B6621F"/>
    <w:rsid w:val="00B669D6"/>
    <w:rsid w:val="00B66A92"/>
    <w:rsid w:val="00B675B5"/>
    <w:rsid w:val="00B676EC"/>
    <w:rsid w:val="00B67F26"/>
    <w:rsid w:val="00B7116B"/>
    <w:rsid w:val="00B717B8"/>
    <w:rsid w:val="00B71A34"/>
    <w:rsid w:val="00B7258D"/>
    <w:rsid w:val="00B72BA9"/>
    <w:rsid w:val="00B72CAF"/>
    <w:rsid w:val="00B737F2"/>
    <w:rsid w:val="00B73824"/>
    <w:rsid w:val="00B745FF"/>
    <w:rsid w:val="00B7468A"/>
    <w:rsid w:val="00B74A28"/>
    <w:rsid w:val="00B74B1E"/>
    <w:rsid w:val="00B75114"/>
    <w:rsid w:val="00B75708"/>
    <w:rsid w:val="00B76B23"/>
    <w:rsid w:val="00B81164"/>
    <w:rsid w:val="00B816AB"/>
    <w:rsid w:val="00B81CAC"/>
    <w:rsid w:val="00B81D41"/>
    <w:rsid w:val="00B84A26"/>
    <w:rsid w:val="00B8564A"/>
    <w:rsid w:val="00B86572"/>
    <w:rsid w:val="00B86FDD"/>
    <w:rsid w:val="00B8764A"/>
    <w:rsid w:val="00B879F4"/>
    <w:rsid w:val="00B90E0F"/>
    <w:rsid w:val="00B91519"/>
    <w:rsid w:val="00B91C7E"/>
    <w:rsid w:val="00B92143"/>
    <w:rsid w:val="00B92639"/>
    <w:rsid w:val="00B931A3"/>
    <w:rsid w:val="00B93CC0"/>
    <w:rsid w:val="00B9465C"/>
    <w:rsid w:val="00B95873"/>
    <w:rsid w:val="00B95D5D"/>
    <w:rsid w:val="00B97EC1"/>
    <w:rsid w:val="00BA07E2"/>
    <w:rsid w:val="00BA0900"/>
    <w:rsid w:val="00BA09D6"/>
    <w:rsid w:val="00BA1E7F"/>
    <w:rsid w:val="00BA2CE8"/>
    <w:rsid w:val="00BA3137"/>
    <w:rsid w:val="00BA59D3"/>
    <w:rsid w:val="00BA5FE6"/>
    <w:rsid w:val="00BA60B4"/>
    <w:rsid w:val="00BA6B5B"/>
    <w:rsid w:val="00BA6E30"/>
    <w:rsid w:val="00BA737A"/>
    <w:rsid w:val="00BA744E"/>
    <w:rsid w:val="00BA7D3F"/>
    <w:rsid w:val="00BB133F"/>
    <w:rsid w:val="00BB13D6"/>
    <w:rsid w:val="00BB2713"/>
    <w:rsid w:val="00BB3F66"/>
    <w:rsid w:val="00BB3FD0"/>
    <w:rsid w:val="00BB5D73"/>
    <w:rsid w:val="00BB6721"/>
    <w:rsid w:val="00BB6F72"/>
    <w:rsid w:val="00BB7DF3"/>
    <w:rsid w:val="00BC006A"/>
    <w:rsid w:val="00BC0FF2"/>
    <w:rsid w:val="00BC2796"/>
    <w:rsid w:val="00BC426E"/>
    <w:rsid w:val="00BC4718"/>
    <w:rsid w:val="00BC5649"/>
    <w:rsid w:val="00BC64DB"/>
    <w:rsid w:val="00BC6DAF"/>
    <w:rsid w:val="00BC6FDF"/>
    <w:rsid w:val="00BC7D37"/>
    <w:rsid w:val="00BC7F98"/>
    <w:rsid w:val="00BD029C"/>
    <w:rsid w:val="00BD08A0"/>
    <w:rsid w:val="00BD1131"/>
    <w:rsid w:val="00BD189E"/>
    <w:rsid w:val="00BD1C48"/>
    <w:rsid w:val="00BD2FA4"/>
    <w:rsid w:val="00BD379F"/>
    <w:rsid w:val="00BD3E3A"/>
    <w:rsid w:val="00BD479E"/>
    <w:rsid w:val="00BD4CCD"/>
    <w:rsid w:val="00BD53C7"/>
    <w:rsid w:val="00BD54CF"/>
    <w:rsid w:val="00BD6113"/>
    <w:rsid w:val="00BD63A0"/>
    <w:rsid w:val="00BD7B89"/>
    <w:rsid w:val="00BD7E5F"/>
    <w:rsid w:val="00BE175B"/>
    <w:rsid w:val="00BE219F"/>
    <w:rsid w:val="00BE2A7E"/>
    <w:rsid w:val="00BE2C35"/>
    <w:rsid w:val="00BE3668"/>
    <w:rsid w:val="00BE3E76"/>
    <w:rsid w:val="00BE40AC"/>
    <w:rsid w:val="00BE412A"/>
    <w:rsid w:val="00BE4E85"/>
    <w:rsid w:val="00BE53FF"/>
    <w:rsid w:val="00BE629A"/>
    <w:rsid w:val="00BE678E"/>
    <w:rsid w:val="00BE6CFE"/>
    <w:rsid w:val="00BE6F30"/>
    <w:rsid w:val="00BE765B"/>
    <w:rsid w:val="00BE76DE"/>
    <w:rsid w:val="00BE77C3"/>
    <w:rsid w:val="00BF032E"/>
    <w:rsid w:val="00BF079C"/>
    <w:rsid w:val="00BF20B8"/>
    <w:rsid w:val="00BF2E59"/>
    <w:rsid w:val="00BF362F"/>
    <w:rsid w:val="00BF3E51"/>
    <w:rsid w:val="00BF3F91"/>
    <w:rsid w:val="00BF5DB4"/>
    <w:rsid w:val="00BF5FCE"/>
    <w:rsid w:val="00BF6723"/>
    <w:rsid w:val="00BF6AC3"/>
    <w:rsid w:val="00BF7284"/>
    <w:rsid w:val="00C00793"/>
    <w:rsid w:val="00C00A55"/>
    <w:rsid w:val="00C0249A"/>
    <w:rsid w:val="00C0313F"/>
    <w:rsid w:val="00C03194"/>
    <w:rsid w:val="00C0389E"/>
    <w:rsid w:val="00C03CF4"/>
    <w:rsid w:val="00C03D13"/>
    <w:rsid w:val="00C048DB"/>
    <w:rsid w:val="00C05311"/>
    <w:rsid w:val="00C059C8"/>
    <w:rsid w:val="00C062C1"/>
    <w:rsid w:val="00C06789"/>
    <w:rsid w:val="00C06DC4"/>
    <w:rsid w:val="00C07D25"/>
    <w:rsid w:val="00C1031D"/>
    <w:rsid w:val="00C1106D"/>
    <w:rsid w:val="00C110F0"/>
    <w:rsid w:val="00C115F0"/>
    <w:rsid w:val="00C12EFB"/>
    <w:rsid w:val="00C12F30"/>
    <w:rsid w:val="00C13677"/>
    <w:rsid w:val="00C14325"/>
    <w:rsid w:val="00C15FE5"/>
    <w:rsid w:val="00C16F4B"/>
    <w:rsid w:val="00C1757E"/>
    <w:rsid w:val="00C20013"/>
    <w:rsid w:val="00C20F98"/>
    <w:rsid w:val="00C21565"/>
    <w:rsid w:val="00C226EF"/>
    <w:rsid w:val="00C22BED"/>
    <w:rsid w:val="00C22CE9"/>
    <w:rsid w:val="00C23484"/>
    <w:rsid w:val="00C23710"/>
    <w:rsid w:val="00C242FA"/>
    <w:rsid w:val="00C2650C"/>
    <w:rsid w:val="00C2668E"/>
    <w:rsid w:val="00C26B05"/>
    <w:rsid w:val="00C26B5A"/>
    <w:rsid w:val="00C27EE0"/>
    <w:rsid w:val="00C307B3"/>
    <w:rsid w:val="00C31138"/>
    <w:rsid w:val="00C32F05"/>
    <w:rsid w:val="00C32FFA"/>
    <w:rsid w:val="00C339B6"/>
    <w:rsid w:val="00C340C6"/>
    <w:rsid w:val="00C3412A"/>
    <w:rsid w:val="00C3484A"/>
    <w:rsid w:val="00C353D9"/>
    <w:rsid w:val="00C356E4"/>
    <w:rsid w:val="00C3620A"/>
    <w:rsid w:val="00C370A7"/>
    <w:rsid w:val="00C409D3"/>
    <w:rsid w:val="00C40E4C"/>
    <w:rsid w:val="00C416D5"/>
    <w:rsid w:val="00C4194E"/>
    <w:rsid w:val="00C41D69"/>
    <w:rsid w:val="00C42D0D"/>
    <w:rsid w:val="00C43066"/>
    <w:rsid w:val="00C43D35"/>
    <w:rsid w:val="00C43D4E"/>
    <w:rsid w:val="00C43D55"/>
    <w:rsid w:val="00C43DDE"/>
    <w:rsid w:val="00C443CB"/>
    <w:rsid w:val="00C4489F"/>
    <w:rsid w:val="00C4552E"/>
    <w:rsid w:val="00C45C98"/>
    <w:rsid w:val="00C45DC6"/>
    <w:rsid w:val="00C46847"/>
    <w:rsid w:val="00C506C7"/>
    <w:rsid w:val="00C50C6A"/>
    <w:rsid w:val="00C52C48"/>
    <w:rsid w:val="00C52E84"/>
    <w:rsid w:val="00C53028"/>
    <w:rsid w:val="00C54BE7"/>
    <w:rsid w:val="00C5661A"/>
    <w:rsid w:val="00C57084"/>
    <w:rsid w:val="00C5708F"/>
    <w:rsid w:val="00C57BC2"/>
    <w:rsid w:val="00C57EF1"/>
    <w:rsid w:val="00C61039"/>
    <w:rsid w:val="00C615D7"/>
    <w:rsid w:val="00C61807"/>
    <w:rsid w:val="00C6188D"/>
    <w:rsid w:val="00C618C4"/>
    <w:rsid w:val="00C61D29"/>
    <w:rsid w:val="00C6219A"/>
    <w:rsid w:val="00C63205"/>
    <w:rsid w:val="00C63689"/>
    <w:rsid w:val="00C64F24"/>
    <w:rsid w:val="00C66369"/>
    <w:rsid w:val="00C66553"/>
    <w:rsid w:val="00C6671C"/>
    <w:rsid w:val="00C66C2D"/>
    <w:rsid w:val="00C6704C"/>
    <w:rsid w:val="00C678EB"/>
    <w:rsid w:val="00C67D57"/>
    <w:rsid w:val="00C7137F"/>
    <w:rsid w:val="00C727B7"/>
    <w:rsid w:val="00C72BFA"/>
    <w:rsid w:val="00C72DF2"/>
    <w:rsid w:val="00C73F9F"/>
    <w:rsid w:val="00C747DF"/>
    <w:rsid w:val="00C7484B"/>
    <w:rsid w:val="00C75600"/>
    <w:rsid w:val="00C76298"/>
    <w:rsid w:val="00C77075"/>
    <w:rsid w:val="00C774E9"/>
    <w:rsid w:val="00C80666"/>
    <w:rsid w:val="00C8132F"/>
    <w:rsid w:val="00C82207"/>
    <w:rsid w:val="00C83C5B"/>
    <w:rsid w:val="00C8433D"/>
    <w:rsid w:val="00C84E24"/>
    <w:rsid w:val="00C85F10"/>
    <w:rsid w:val="00C87397"/>
    <w:rsid w:val="00C87D30"/>
    <w:rsid w:val="00C900DD"/>
    <w:rsid w:val="00C91D45"/>
    <w:rsid w:val="00C91F79"/>
    <w:rsid w:val="00C92CBB"/>
    <w:rsid w:val="00C92F48"/>
    <w:rsid w:val="00C934BD"/>
    <w:rsid w:val="00C97BCB"/>
    <w:rsid w:val="00CA01B3"/>
    <w:rsid w:val="00CA02B7"/>
    <w:rsid w:val="00CA0C7E"/>
    <w:rsid w:val="00CA223A"/>
    <w:rsid w:val="00CA3071"/>
    <w:rsid w:val="00CA4360"/>
    <w:rsid w:val="00CA5160"/>
    <w:rsid w:val="00CA64EF"/>
    <w:rsid w:val="00CA658D"/>
    <w:rsid w:val="00CA6B30"/>
    <w:rsid w:val="00CA73C4"/>
    <w:rsid w:val="00CA7DFA"/>
    <w:rsid w:val="00CB0013"/>
    <w:rsid w:val="00CB0347"/>
    <w:rsid w:val="00CB042B"/>
    <w:rsid w:val="00CB1472"/>
    <w:rsid w:val="00CB179E"/>
    <w:rsid w:val="00CB2065"/>
    <w:rsid w:val="00CB320B"/>
    <w:rsid w:val="00CB348E"/>
    <w:rsid w:val="00CB349F"/>
    <w:rsid w:val="00CB3F85"/>
    <w:rsid w:val="00CB4B55"/>
    <w:rsid w:val="00CB4F06"/>
    <w:rsid w:val="00CB606B"/>
    <w:rsid w:val="00CB65A8"/>
    <w:rsid w:val="00CB747F"/>
    <w:rsid w:val="00CC001F"/>
    <w:rsid w:val="00CC07EB"/>
    <w:rsid w:val="00CC1666"/>
    <w:rsid w:val="00CC18D0"/>
    <w:rsid w:val="00CC231E"/>
    <w:rsid w:val="00CC3397"/>
    <w:rsid w:val="00CC4851"/>
    <w:rsid w:val="00CC4880"/>
    <w:rsid w:val="00CC4B16"/>
    <w:rsid w:val="00CC5110"/>
    <w:rsid w:val="00CC63D7"/>
    <w:rsid w:val="00CC66B9"/>
    <w:rsid w:val="00CC66E5"/>
    <w:rsid w:val="00CC67E8"/>
    <w:rsid w:val="00CC6D00"/>
    <w:rsid w:val="00CC75E3"/>
    <w:rsid w:val="00CC7A37"/>
    <w:rsid w:val="00CD0A59"/>
    <w:rsid w:val="00CD226B"/>
    <w:rsid w:val="00CD33CE"/>
    <w:rsid w:val="00CD344B"/>
    <w:rsid w:val="00CD617B"/>
    <w:rsid w:val="00CD6A4C"/>
    <w:rsid w:val="00CD741D"/>
    <w:rsid w:val="00CE16FA"/>
    <w:rsid w:val="00CE3056"/>
    <w:rsid w:val="00CE3C27"/>
    <w:rsid w:val="00CE4293"/>
    <w:rsid w:val="00CE5044"/>
    <w:rsid w:val="00CE51FB"/>
    <w:rsid w:val="00CE5D74"/>
    <w:rsid w:val="00CE61BC"/>
    <w:rsid w:val="00CE6A4A"/>
    <w:rsid w:val="00CE6FE4"/>
    <w:rsid w:val="00CF02EF"/>
    <w:rsid w:val="00CF11BA"/>
    <w:rsid w:val="00CF1C43"/>
    <w:rsid w:val="00CF218B"/>
    <w:rsid w:val="00CF2478"/>
    <w:rsid w:val="00CF29C5"/>
    <w:rsid w:val="00CF2B54"/>
    <w:rsid w:val="00CF4204"/>
    <w:rsid w:val="00CF4411"/>
    <w:rsid w:val="00CF4DA5"/>
    <w:rsid w:val="00CF4DFC"/>
    <w:rsid w:val="00CF4F0B"/>
    <w:rsid w:val="00CF5D26"/>
    <w:rsid w:val="00CF6229"/>
    <w:rsid w:val="00CF63BA"/>
    <w:rsid w:val="00CF6C3F"/>
    <w:rsid w:val="00CF7495"/>
    <w:rsid w:val="00CF78FB"/>
    <w:rsid w:val="00D00014"/>
    <w:rsid w:val="00D008DA"/>
    <w:rsid w:val="00D0217B"/>
    <w:rsid w:val="00D0248D"/>
    <w:rsid w:val="00D02DFD"/>
    <w:rsid w:val="00D03B43"/>
    <w:rsid w:val="00D043C0"/>
    <w:rsid w:val="00D047A2"/>
    <w:rsid w:val="00D0498E"/>
    <w:rsid w:val="00D04B3D"/>
    <w:rsid w:val="00D06C36"/>
    <w:rsid w:val="00D06F60"/>
    <w:rsid w:val="00D07517"/>
    <w:rsid w:val="00D11247"/>
    <w:rsid w:val="00D140A5"/>
    <w:rsid w:val="00D141BA"/>
    <w:rsid w:val="00D146F2"/>
    <w:rsid w:val="00D1479C"/>
    <w:rsid w:val="00D156AE"/>
    <w:rsid w:val="00D15BBD"/>
    <w:rsid w:val="00D1674C"/>
    <w:rsid w:val="00D1746F"/>
    <w:rsid w:val="00D175F2"/>
    <w:rsid w:val="00D20FDB"/>
    <w:rsid w:val="00D2165C"/>
    <w:rsid w:val="00D22485"/>
    <w:rsid w:val="00D237C0"/>
    <w:rsid w:val="00D24BDD"/>
    <w:rsid w:val="00D25047"/>
    <w:rsid w:val="00D251C2"/>
    <w:rsid w:val="00D252BF"/>
    <w:rsid w:val="00D26319"/>
    <w:rsid w:val="00D27980"/>
    <w:rsid w:val="00D30172"/>
    <w:rsid w:val="00D30ECB"/>
    <w:rsid w:val="00D320A7"/>
    <w:rsid w:val="00D32150"/>
    <w:rsid w:val="00D34322"/>
    <w:rsid w:val="00D34619"/>
    <w:rsid w:val="00D34660"/>
    <w:rsid w:val="00D34BD7"/>
    <w:rsid w:val="00D35724"/>
    <w:rsid w:val="00D36FEA"/>
    <w:rsid w:val="00D37B44"/>
    <w:rsid w:val="00D406DC"/>
    <w:rsid w:val="00D4098D"/>
    <w:rsid w:val="00D40CA8"/>
    <w:rsid w:val="00D40D21"/>
    <w:rsid w:val="00D40E98"/>
    <w:rsid w:val="00D40F98"/>
    <w:rsid w:val="00D417B7"/>
    <w:rsid w:val="00D41C83"/>
    <w:rsid w:val="00D424B3"/>
    <w:rsid w:val="00D43903"/>
    <w:rsid w:val="00D44D0C"/>
    <w:rsid w:val="00D451D2"/>
    <w:rsid w:val="00D45348"/>
    <w:rsid w:val="00D463E5"/>
    <w:rsid w:val="00D46E81"/>
    <w:rsid w:val="00D46EF9"/>
    <w:rsid w:val="00D47951"/>
    <w:rsid w:val="00D507CD"/>
    <w:rsid w:val="00D508E8"/>
    <w:rsid w:val="00D50BD5"/>
    <w:rsid w:val="00D51639"/>
    <w:rsid w:val="00D55E4D"/>
    <w:rsid w:val="00D60416"/>
    <w:rsid w:val="00D6049E"/>
    <w:rsid w:val="00D60BED"/>
    <w:rsid w:val="00D6166D"/>
    <w:rsid w:val="00D61EC7"/>
    <w:rsid w:val="00D62D44"/>
    <w:rsid w:val="00D62E03"/>
    <w:rsid w:val="00D6419E"/>
    <w:rsid w:val="00D64ECE"/>
    <w:rsid w:val="00D6633C"/>
    <w:rsid w:val="00D66BDF"/>
    <w:rsid w:val="00D674EA"/>
    <w:rsid w:val="00D704F7"/>
    <w:rsid w:val="00D715E6"/>
    <w:rsid w:val="00D715FC"/>
    <w:rsid w:val="00D7189C"/>
    <w:rsid w:val="00D71A0E"/>
    <w:rsid w:val="00D7223D"/>
    <w:rsid w:val="00D72BA7"/>
    <w:rsid w:val="00D72D6C"/>
    <w:rsid w:val="00D73DE6"/>
    <w:rsid w:val="00D748F7"/>
    <w:rsid w:val="00D74BF1"/>
    <w:rsid w:val="00D74D97"/>
    <w:rsid w:val="00D75256"/>
    <w:rsid w:val="00D75690"/>
    <w:rsid w:val="00D762FA"/>
    <w:rsid w:val="00D8132C"/>
    <w:rsid w:val="00D8148B"/>
    <w:rsid w:val="00D81B0F"/>
    <w:rsid w:val="00D83155"/>
    <w:rsid w:val="00D8361A"/>
    <w:rsid w:val="00D8379B"/>
    <w:rsid w:val="00D83ABF"/>
    <w:rsid w:val="00D83CF5"/>
    <w:rsid w:val="00D845B1"/>
    <w:rsid w:val="00D84E29"/>
    <w:rsid w:val="00D8518E"/>
    <w:rsid w:val="00D851E8"/>
    <w:rsid w:val="00D8526B"/>
    <w:rsid w:val="00D858B7"/>
    <w:rsid w:val="00D8591E"/>
    <w:rsid w:val="00D86372"/>
    <w:rsid w:val="00D86695"/>
    <w:rsid w:val="00D86C93"/>
    <w:rsid w:val="00D87363"/>
    <w:rsid w:val="00D87F43"/>
    <w:rsid w:val="00D9001E"/>
    <w:rsid w:val="00D90174"/>
    <w:rsid w:val="00D90409"/>
    <w:rsid w:val="00D90576"/>
    <w:rsid w:val="00D911D8"/>
    <w:rsid w:val="00D928DE"/>
    <w:rsid w:val="00D93F16"/>
    <w:rsid w:val="00D94099"/>
    <w:rsid w:val="00D9499E"/>
    <w:rsid w:val="00D94D3A"/>
    <w:rsid w:val="00D9540B"/>
    <w:rsid w:val="00D9568F"/>
    <w:rsid w:val="00D97F6B"/>
    <w:rsid w:val="00D97FB5"/>
    <w:rsid w:val="00DA10CF"/>
    <w:rsid w:val="00DA1174"/>
    <w:rsid w:val="00DA1244"/>
    <w:rsid w:val="00DA14FC"/>
    <w:rsid w:val="00DA15A1"/>
    <w:rsid w:val="00DA1C86"/>
    <w:rsid w:val="00DA38DB"/>
    <w:rsid w:val="00DA4E0E"/>
    <w:rsid w:val="00DA5023"/>
    <w:rsid w:val="00DA552A"/>
    <w:rsid w:val="00DA6B45"/>
    <w:rsid w:val="00DA6DB8"/>
    <w:rsid w:val="00DA6F9C"/>
    <w:rsid w:val="00DA7FC7"/>
    <w:rsid w:val="00DB0396"/>
    <w:rsid w:val="00DB2BB3"/>
    <w:rsid w:val="00DB4415"/>
    <w:rsid w:val="00DB4A98"/>
    <w:rsid w:val="00DB512E"/>
    <w:rsid w:val="00DB53A4"/>
    <w:rsid w:val="00DB654E"/>
    <w:rsid w:val="00DB6D6A"/>
    <w:rsid w:val="00DB6E62"/>
    <w:rsid w:val="00DB7B26"/>
    <w:rsid w:val="00DC01C7"/>
    <w:rsid w:val="00DC1992"/>
    <w:rsid w:val="00DC1B99"/>
    <w:rsid w:val="00DC380F"/>
    <w:rsid w:val="00DC4134"/>
    <w:rsid w:val="00DC4F2E"/>
    <w:rsid w:val="00DC6ACA"/>
    <w:rsid w:val="00DC73D6"/>
    <w:rsid w:val="00DC774E"/>
    <w:rsid w:val="00DC790E"/>
    <w:rsid w:val="00DC7B6C"/>
    <w:rsid w:val="00DC7C4B"/>
    <w:rsid w:val="00DD066A"/>
    <w:rsid w:val="00DD2334"/>
    <w:rsid w:val="00DD2511"/>
    <w:rsid w:val="00DD2A1D"/>
    <w:rsid w:val="00DD3C32"/>
    <w:rsid w:val="00DD4E61"/>
    <w:rsid w:val="00DD53F1"/>
    <w:rsid w:val="00DD573C"/>
    <w:rsid w:val="00DD59AE"/>
    <w:rsid w:val="00DD5D8F"/>
    <w:rsid w:val="00DD617C"/>
    <w:rsid w:val="00DD7D97"/>
    <w:rsid w:val="00DE30C1"/>
    <w:rsid w:val="00DE461C"/>
    <w:rsid w:val="00DE4D10"/>
    <w:rsid w:val="00DE5129"/>
    <w:rsid w:val="00DF01A8"/>
    <w:rsid w:val="00DF0421"/>
    <w:rsid w:val="00DF152F"/>
    <w:rsid w:val="00DF218B"/>
    <w:rsid w:val="00DF3C26"/>
    <w:rsid w:val="00DF4A3A"/>
    <w:rsid w:val="00DF598B"/>
    <w:rsid w:val="00DF61F1"/>
    <w:rsid w:val="00DF7089"/>
    <w:rsid w:val="00DF7391"/>
    <w:rsid w:val="00DF743A"/>
    <w:rsid w:val="00DF763F"/>
    <w:rsid w:val="00DF7D60"/>
    <w:rsid w:val="00E0186A"/>
    <w:rsid w:val="00E026D3"/>
    <w:rsid w:val="00E0366A"/>
    <w:rsid w:val="00E03E8A"/>
    <w:rsid w:val="00E0406C"/>
    <w:rsid w:val="00E048E1"/>
    <w:rsid w:val="00E05542"/>
    <w:rsid w:val="00E056C2"/>
    <w:rsid w:val="00E059AB"/>
    <w:rsid w:val="00E05AE9"/>
    <w:rsid w:val="00E06387"/>
    <w:rsid w:val="00E068E2"/>
    <w:rsid w:val="00E103F4"/>
    <w:rsid w:val="00E1107D"/>
    <w:rsid w:val="00E11292"/>
    <w:rsid w:val="00E14D43"/>
    <w:rsid w:val="00E15295"/>
    <w:rsid w:val="00E154D2"/>
    <w:rsid w:val="00E15AC8"/>
    <w:rsid w:val="00E1614A"/>
    <w:rsid w:val="00E168D7"/>
    <w:rsid w:val="00E16C18"/>
    <w:rsid w:val="00E16C76"/>
    <w:rsid w:val="00E17367"/>
    <w:rsid w:val="00E174DE"/>
    <w:rsid w:val="00E17A89"/>
    <w:rsid w:val="00E17B91"/>
    <w:rsid w:val="00E17DE0"/>
    <w:rsid w:val="00E2091C"/>
    <w:rsid w:val="00E219F9"/>
    <w:rsid w:val="00E2247E"/>
    <w:rsid w:val="00E22A02"/>
    <w:rsid w:val="00E23374"/>
    <w:rsid w:val="00E235D6"/>
    <w:rsid w:val="00E2366B"/>
    <w:rsid w:val="00E23988"/>
    <w:rsid w:val="00E23DEC"/>
    <w:rsid w:val="00E2407C"/>
    <w:rsid w:val="00E24F16"/>
    <w:rsid w:val="00E25AD2"/>
    <w:rsid w:val="00E25C6A"/>
    <w:rsid w:val="00E25D13"/>
    <w:rsid w:val="00E279A9"/>
    <w:rsid w:val="00E31209"/>
    <w:rsid w:val="00E31F98"/>
    <w:rsid w:val="00E32125"/>
    <w:rsid w:val="00E32D1B"/>
    <w:rsid w:val="00E332E2"/>
    <w:rsid w:val="00E35086"/>
    <w:rsid w:val="00E40A69"/>
    <w:rsid w:val="00E40FF5"/>
    <w:rsid w:val="00E415F3"/>
    <w:rsid w:val="00E433E2"/>
    <w:rsid w:val="00E455B5"/>
    <w:rsid w:val="00E45D54"/>
    <w:rsid w:val="00E47681"/>
    <w:rsid w:val="00E476C5"/>
    <w:rsid w:val="00E5157C"/>
    <w:rsid w:val="00E51A61"/>
    <w:rsid w:val="00E51D61"/>
    <w:rsid w:val="00E52269"/>
    <w:rsid w:val="00E52666"/>
    <w:rsid w:val="00E544B5"/>
    <w:rsid w:val="00E547F1"/>
    <w:rsid w:val="00E54949"/>
    <w:rsid w:val="00E54A72"/>
    <w:rsid w:val="00E54F01"/>
    <w:rsid w:val="00E552F9"/>
    <w:rsid w:val="00E55445"/>
    <w:rsid w:val="00E5553B"/>
    <w:rsid w:val="00E575D1"/>
    <w:rsid w:val="00E576F4"/>
    <w:rsid w:val="00E57893"/>
    <w:rsid w:val="00E60A28"/>
    <w:rsid w:val="00E60A93"/>
    <w:rsid w:val="00E61748"/>
    <w:rsid w:val="00E61D9E"/>
    <w:rsid w:val="00E61EAD"/>
    <w:rsid w:val="00E62288"/>
    <w:rsid w:val="00E63F7A"/>
    <w:rsid w:val="00E63F92"/>
    <w:rsid w:val="00E647EA"/>
    <w:rsid w:val="00E64B4E"/>
    <w:rsid w:val="00E67A85"/>
    <w:rsid w:val="00E67ECD"/>
    <w:rsid w:val="00E700C8"/>
    <w:rsid w:val="00E708A1"/>
    <w:rsid w:val="00E708B8"/>
    <w:rsid w:val="00E71986"/>
    <w:rsid w:val="00E72F5E"/>
    <w:rsid w:val="00E73E53"/>
    <w:rsid w:val="00E77A4B"/>
    <w:rsid w:val="00E77B55"/>
    <w:rsid w:val="00E77EFD"/>
    <w:rsid w:val="00E80D7D"/>
    <w:rsid w:val="00E81441"/>
    <w:rsid w:val="00E82DA2"/>
    <w:rsid w:val="00E836FE"/>
    <w:rsid w:val="00E8373B"/>
    <w:rsid w:val="00E84384"/>
    <w:rsid w:val="00E847EE"/>
    <w:rsid w:val="00E849C6"/>
    <w:rsid w:val="00E84CE4"/>
    <w:rsid w:val="00E84D4E"/>
    <w:rsid w:val="00E8597F"/>
    <w:rsid w:val="00E86381"/>
    <w:rsid w:val="00E87216"/>
    <w:rsid w:val="00E87744"/>
    <w:rsid w:val="00E903D1"/>
    <w:rsid w:val="00E904E6"/>
    <w:rsid w:val="00E90547"/>
    <w:rsid w:val="00E90801"/>
    <w:rsid w:val="00E91486"/>
    <w:rsid w:val="00E9180F"/>
    <w:rsid w:val="00E91CD4"/>
    <w:rsid w:val="00E92849"/>
    <w:rsid w:val="00E9373B"/>
    <w:rsid w:val="00E937D7"/>
    <w:rsid w:val="00E94E5C"/>
    <w:rsid w:val="00E958E0"/>
    <w:rsid w:val="00E95A53"/>
    <w:rsid w:val="00E973E8"/>
    <w:rsid w:val="00EA0274"/>
    <w:rsid w:val="00EA27FC"/>
    <w:rsid w:val="00EA30E8"/>
    <w:rsid w:val="00EA360C"/>
    <w:rsid w:val="00EA3B1E"/>
    <w:rsid w:val="00EA4613"/>
    <w:rsid w:val="00EA6518"/>
    <w:rsid w:val="00EA6AF8"/>
    <w:rsid w:val="00EA7490"/>
    <w:rsid w:val="00EA7EFA"/>
    <w:rsid w:val="00EB23E1"/>
    <w:rsid w:val="00EB2DA1"/>
    <w:rsid w:val="00EB3036"/>
    <w:rsid w:val="00EB3A11"/>
    <w:rsid w:val="00EB7D5A"/>
    <w:rsid w:val="00EC1187"/>
    <w:rsid w:val="00EC1D20"/>
    <w:rsid w:val="00EC2E66"/>
    <w:rsid w:val="00EC3504"/>
    <w:rsid w:val="00EC36A4"/>
    <w:rsid w:val="00EC39A6"/>
    <w:rsid w:val="00EC58D2"/>
    <w:rsid w:val="00EC679C"/>
    <w:rsid w:val="00ED0C5B"/>
    <w:rsid w:val="00ED1549"/>
    <w:rsid w:val="00ED1BF3"/>
    <w:rsid w:val="00ED1D31"/>
    <w:rsid w:val="00ED33BB"/>
    <w:rsid w:val="00ED3FD0"/>
    <w:rsid w:val="00ED5681"/>
    <w:rsid w:val="00ED5728"/>
    <w:rsid w:val="00ED5FDE"/>
    <w:rsid w:val="00ED7088"/>
    <w:rsid w:val="00ED741B"/>
    <w:rsid w:val="00EE0B8C"/>
    <w:rsid w:val="00EE0B99"/>
    <w:rsid w:val="00EE0F56"/>
    <w:rsid w:val="00EE220D"/>
    <w:rsid w:val="00EE2957"/>
    <w:rsid w:val="00EE3E68"/>
    <w:rsid w:val="00EE418A"/>
    <w:rsid w:val="00EE41D8"/>
    <w:rsid w:val="00EE4840"/>
    <w:rsid w:val="00EE5455"/>
    <w:rsid w:val="00EE5995"/>
    <w:rsid w:val="00EE6025"/>
    <w:rsid w:val="00EE63E4"/>
    <w:rsid w:val="00EE653E"/>
    <w:rsid w:val="00EE732B"/>
    <w:rsid w:val="00EE7AD0"/>
    <w:rsid w:val="00EE7E41"/>
    <w:rsid w:val="00EE7E8C"/>
    <w:rsid w:val="00EE7E9C"/>
    <w:rsid w:val="00EF05CC"/>
    <w:rsid w:val="00EF1045"/>
    <w:rsid w:val="00EF19E0"/>
    <w:rsid w:val="00EF1CB6"/>
    <w:rsid w:val="00EF2131"/>
    <w:rsid w:val="00EF27A0"/>
    <w:rsid w:val="00EF2E3D"/>
    <w:rsid w:val="00EF40FA"/>
    <w:rsid w:val="00EF5CA2"/>
    <w:rsid w:val="00EF61F0"/>
    <w:rsid w:val="00EF6F19"/>
    <w:rsid w:val="00EF7347"/>
    <w:rsid w:val="00F01617"/>
    <w:rsid w:val="00F017D6"/>
    <w:rsid w:val="00F02D2C"/>
    <w:rsid w:val="00F03045"/>
    <w:rsid w:val="00F03EA1"/>
    <w:rsid w:val="00F046C7"/>
    <w:rsid w:val="00F05086"/>
    <w:rsid w:val="00F051BD"/>
    <w:rsid w:val="00F05511"/>
    <w:rsid w:val="00F07363"/>
    <w:rsid w:val="00F07F53"/>
    <w:rsid w:val="00F10414"/>
    <w:rsid w:val="00F125F3"/>
    <w:rsid w:val="00F1313D"/>
    <w:rsid w:val="00F13363"/>
    <w:rsid w:val="00F141D9"/>
    <w:rsid w:val="00F152EA"/>
    <w:rsid w:val="00F15E65"/>
    <w:rsid w:val="00F20073"/>
    <w:rsid w:val="00F207C9"/>
    <w:rsid w:val="00F20E42"/>
    <w:rsid w:val="00F215BF"/>
    <w:rsid w:val="00F21B18"/>
    <w:rsid w:val="00F22364"/>
    <w:rsid w:val="00F2438A"/>
    <w:rsid w:val="00F257E2"/>
    <w:rsid w:val="00F26132"/>
    <w:rsid w:val="00F27503"/>
    <w:rsid w:val="00F279EE"/>
    <w:rsid w:val="00F301D4"/>
    <w:rsid w:val="00F31B41"/>
    <w:rsid w:val="00F31D64"/>
    <w:rsid w:val="00F31DCD"/>
    <w:rsid w:val="00F320D6"/>
    <w:rsid w:val="00F32903"/>
    <w:rsid w:val="00F32A7F"/>
    <w:rsid w:val="00F331EF"/>
    <w:rsid w:val="00F33658"/>
    <w:rsid w:val="00F340C6"/>
    <w:rsid w:val="00F352DD"/>
    <w:rsid w:val="00F359F7"/>
    <w:rsid w:val="00F36585"/>
    <w:rsid w:val="00F378F8"/>
    <w:rsid w:val="00F40120"/>
    <w:rsid w:val="00F4017D"/>
    <w:rsid w:val="00F4052F"/>
    <w:rsid w:val="00F406CD"/>
    <w:rsid w:val="00F40A09"/>
    <w:rsid w:val="00F40F5D"/>
    <w:rsid w:val="00F41002"/>
    <w:rsid w:val="00F4138D"/>
    <w:rsid w:val="00F41915"/>
    <w:rsid w:val="00F41AED"/>
    <w:rsid w:val="00F42473"/>
    <w:rsid w:val="00F431EE"/>
    <w:rsid w:val="00F4349B"/>
    <w:rsid w:val="00F45279"/>
    <w:rsid w:val="00F45D37"/>
    <w:rsid w:val="00F45D64"/>
    <w:rsid w:val="00F46525"/>
    <w:rsid w:val="00F46F9B"/>
    <w:rsid w:val="00F4795A"/>
    <w:rsid w:val="00F47DEC"/>
    <w:rsid w:val="00F52670"/>
    <w:rsid w:val="00F53D2A"/>
    <w:rsid w:val="00F5429E"/>
    <w:rsid w:val="00F557DB"/>
    <w:rsid w:val="00F5605F"/>
    <w:rsid w:val="00F56467"/>
    <w:rsid w:val="00F56E81"/>
    <w:rsid w:val="00F57587"/>
    <w:rsid w:val="00F60CB9"/>
    <w:rsid w:val="00F6100D"/>
    <w:rsid w:val="00F62C95"/>
    <w:rsid w:val="00F63EFD"/>
    <w:rsid w:val="00F64399"/>
    <w:rsid w:val="00F64492"/>
    <w:rsid w:val="00F64D7F"/>
    <w:rsid w:val="00F65747"/>
    <w:rsid w:val="00F66419"/>
    <w:rsid w:val="00F70DAB"/>
    <w:rsid w:val="00F728E1"/>
    <w:rsid w:val="00F72D2F"/>
    <w:rsid w:val="00F73610"/>
    <w:rsid w:val="00F7385F"/>
    <w:rsid w:val="00F73A48"/>
    <w:rsid w:val="00F73CB8"/>
    <w:rsid w:val="00F73F71"/>
    <w:rsid w:val="00F7406B"/>
    <w:rsid w:val="00F7443E"/>
    <w:rsid w:val="00F74F73"/>
    <w:rsid w:val="00F75A53"/>
    <w:rsid w:val="00F75A61"/>
    <w:rsid w:val="00F75E16"/>
    <w:rsid w:val="00F75FC0"/>
    <w:rsid w:val="00F77651"/>
    <w:rsid w:val="00F80863"/>
    <w:rsid w:val="00F80E36"/>
    <w:rsid w:val="00F8194E"/>
    <w:rsid w:val="00F81A54"/>
    <w:rsid w:val="00F81B68"/>
    <w:rsid w:val="00F82469"/>
    <w:rsid w:val="00F82AC9"/>
    <w:rsid w:val="00F839C7"/>
    <w:rsid w:val="00F840A3"/>
    <w:rsid w:val="00F84CF9"/>
    <w:rsid w:val="00F857D8"/>
    <w:rsid w:val="00F873FE"/>
    <w:rsid w:val="00F87E93"/>
    <w:rsid w:val="00F900D6"/>
    <w:rsid w:val="00F90328"/>
    <w:rsid w:val="00F907CD"/>
    <w:rsid w:val="00F928A6"/>
    <w:rsid w:val="00F951C1"/>
    <w:rsid w:val="00F95E26"/>
    <w:rsid w:val="00F96422"/>
    <w:rsid w:val="00F974A0"/>
    <w:rsid w:val="00F97A5E"/>
    <w:rsid w:val="00FA0521"/>
    <w:rsid w:val="00FA106C"/>
    <w:rsid w:val="00FA10A3"/>
    <w:rsid w:val="00FA112C"/>
    <w:rsid w:val="00FA1295"/>
    <w:rsid w:val="00FA1B21"/>
    <w:rsid w:val="00FA48D9"/>
    <w:rsid w:val="00FA4BFD"/>
    <w:rsid w:val="00FA5046"/>
    <w:rsid w:val="00FA5792"/>
    <w:rsid w:val="00FA70EF"/>
    <w:rsid w:val="00FB1A15"/>
    <w:rsid w:val="00FB1AC6"/>
    <w:rsid w:val="00FB1BA3"/>
    <w:rsid w:val="00FB24CB"/>
    <w:rsid w:val="00FB4647"/>
    <w:rsid w:val="00FB5604"/>
    <w:rsid w:val="00FB6614"/>
    <w:rsid w:val="00FB6D30"/>
    <w:rsid w:val="00FB72D6"/>
    <w:rsid w:val="00FB7AF4"/>
    <w:rsid w:val="00FB7B8A"/>
    <w:rsid w:val="00FC3F8A"/>
    <w:rsid w:val="00FC5F09"/>
    <w:rsid w:val="00FC65F1"/>
    <w:rsid w:val="00FC6DDC"/>
    <w:rsid w:val="00FC7166"/>
    <w:rsid w:val="00FC7280"/>
    <w:rsid w:val="00FD0529"/>
    <w:rsid w:val="00FD096A"/>
    <w:rsid w:val="00FD0C5A"/>
    <w:rsid w:val="00FD0CA3"/>
    <w:rsid w:val="00FD15BC"/>
    <w:rsid w:val="00FD16AD"/>
    <w:rsid w:val="00FD21A2"/>
    <w:rsid w:val="00FD27B5"/>
    <w:rsid w:val="00FD3732"/>
    <w:rsid w:val="00FD46A3"/>
    <w:rsid w:val="00FD59D1"/>
    <w:rsid w:val="00FD7043"/>
    <w:rsid w:val="00FD73E7"/>
    <w:rsid w:val="00FE1611"/>
    <w:rsid w:val="00FE2D4B"/>
    <w:rsid w:val="00FE3116"/>
    <w:rsid w:val="00FE3137"/>
    <w:rsid w:val="00FE3731"/>
    <w:rsid w:val="00FE4071"/>
    <w:rsid w:val="00FE6B95"/>
    <w:rsid w:val="00FE6DCE"/>
    <w:rsid w:val="00FE6EFB"/>
    <w:rsid w:val="00FE7356"/>
    <w:rsid w:val="00FF0C70"/>
    <w:rsid w:val="00FF130F"/>
    <w:rsid w:val="00FF1D04"/>
    <w:rsid w:val="00FF1FA1"/>
    <w:rsid w:val="00FF2599"/>
    <w:rsid w:val="00FF4563"/>
    <w:rsid w:val="00FF49EF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D721D1D"/>
  <w15:docId w15:val="{A68BA845-D43A-436E-A1E6-858838D9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9B37C4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character" w:customStyle="1" w:styleId="40">
    <w:name w:val="Заголовок 4 Знак"/>
    <w:link w:val="4"/>
    <w:uiPriority w:val="99"/>
    <w:semiHidden/>
    <w:locked/>
    <w:rsid w:val="00774EEF"/>
    <w:rPr>
      <w:rFonts w:ascii="Calibri" w:hAnsi="Calibri" w:cs="Times New Roman"/>
      <w:b/>
      <w:bCs/>
      <w:sz w:val="28"/>
      <w:szCs w:val="28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sz w:val="22"/>
      <w:szCs w:val="22"/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1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sz w:val="22"/>
      <w:szCs w:val="22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sz w:val="22"/>
      <w:szCs w:val="22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  <w:style w:type="character" w:customStyle="1" w:styleId="rvts9">
    <w:name w:val="rvts9"/>
    <w:uiPriority w:val="99"/>
    <w:rsid w:val="00B5091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8329">
          <w:marLeft w:val="-10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iza.kr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FA62F-CCC9-426A-8F79-C2D1A8A4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2990</Words>
  <Characters>1705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Вороненко</dc:creator>
  <cp:lastModifiedBy>Vikonkom</cp:lastModifiedBy>
  <cp:revision>17</cp:revision>
  <cp:lastPrinted>2026-01-02T08:55:00Z</cp:lastPrinted>
  <dcterms:created xsi:type="dcterms:W3CDTF">2024-03-27T14:17:00Z</dcterms:created>
  <dcterms:modified xsi:type="dcterms:W3CDTF">2026-01-02T08:56:00Z</dcterms:modified>
</cp:coreProperties>
</file>